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0923D10" w14:textId="75FDFBD0" w:rsidR="00736378" w:rsidRDefault="00736378" w:rsidP="00736378">
      <w:pPr>
        <w:tabs>
          <w:tab w:val="left" w:pos="8460"/>
        </w:tabs>
        <w:jc w:val="right"/>
        <w:rPr>
          <w:b/>
          <w:color w:val="auto"/>
          <w:sz w:val="22"/>
          <w:szCs w:val="22"/>
        </w:rPr>
      </w:pPr>
      <w:r w:rsidRPr="008C3284">
        <w:rPr>
          <w:b/>
          <w:color w:val="auto"/>
          <w:sz w:val="22"/>
          <w:szCs w:val="22"/>
        </w:rPr>
        <w:t xml:space="preserve">Załącznik nr </w:t>
      </w:r>
      <w:r>
        <w:rPr>
          <w:b/>
          <w:color w:val="auto"/>
          <w:sz w:val="22"/>
          <w:szCs w:val="22"/>
        </w:rPr>
        <w:t>1 B</w:t>
      </w:r>
      <w:r w:rsidRPr="008C3284">
        <w:rPr>
          <w:b/>
          <w:color w:val="auto"/>
          <w:sz w:val="22"/>
          <w:szCs w:val="22"/>
        </w:rPr>
        <w:t xml:space="preserve"> do SWZ</w:t>
      </w:r>
      <w:r>
        <w:rPr>
          <w:b/>
          <w:color w:val="auto"/>
          <w:sz w:val="22"/>
          <w:szCs w:val="22"/>
        </w:rPr>
        <w:t xml:space="preserve"> </w:t>
      </w:r>
    </w:p>
    <w:p w14:paraId="353D70F8" w14:textId="03D50F6F" w:rsidR="00736378" w:rsidRPr="00B77E14" w:rsidRDefault="00736378" w:rsidP="00736378">
      <w:pPr>
        <w:tabs>
          <w:tab w:val="left" w:pos="8460"/>
        </w:tabs>
        <w:jc w:val="right"/>
        <w:rPr>
          <w:b/>
          <w:color w:val="auto"/>
          <w:sz w:val="22"/>
          <w:szCs w:val="22"/>
        </w:rPr>
      </w:pPr>
      <w:r w:rsidRPr="00B77E14">
        <w:rPr>
          <w:color w:val="000000" w:themeColor="text1"/>
          <w:sz w:val="22"/>
          <w:szCs w:val="22"/>
        </w:rPr>
        <w:t xml:space="preserve">(dotyczy </w:t>
      </w:r>
      <w:r w:rsidRPr="00B77E14">
        <w:rPr>
          <w:sz w:val="22"/>
          <w:szCs w:val="22"/>
        </w:rPr>
        <w:t xml:space="preserve">Grup asortymentowych </w:t>
      </w:r>
      <w:r w:rsidR="00D31294">
        <w:rPr>
          <w:sz w:val="22"/>
          <w:szCs w:val="22"/>
        </w:rPr>
        <w:t>4-5</w:t>
      </w:r>
      <w:r w:rsidRPr="00B77E14">
        <w:rPr>
          <w:sz w:val="22"/>
          <w:szCs w:val="22"/>
        </w:rPr>
        <w:t>)</w:t>
      </w:r>
    </w:p>
    <w:p w14:paraId="1B146E45" w14:textId="77777777" w:rsidR="0023007D" w:rsidRPr="004A4524" w:rsidRDefault="0023007D" w:rsidP="0023007D">
      <w:pPr>
        <w:tabs>
          <w:tab w:val="left" w:pos="0"/>
          <w:tab w:val="left" w:pos="4500"/>
        </w:tabs>
        <w:jc w:val="right"/>
        <w:rPr>
          <w:sz w:val="16"/>
          <w:szCs w:val="16"/>
        </w:rPr>
      </w:pPr>
    </w:p>
    <w:p w14:paraId="7418F3A9" w14:textId="77777777" w:rsidR="0023007D" w:rsidRDefault="0023007D" w:rsidP="0023007D">
      <w:pPr>
        <w:jc w:val="center"/>
        <w:rPr>
          <w:b/>
          <w:sz w:val="28"/>
          <w:u w:val="single"/>
        </w:rPr>
      </w:pPr>
    </w:p>
    <w:p w14:paraId="79D71BD0" w14:textId="4793198A" w:rsidR="0023007D" w:rsidRDefault="0023007D" w:rsidP="0023007D">
      <w:pPr>
        <w:jc w:val="center"/>
        <w:rPr>
          <w:sz w:val="10"/>
          <w:szCs w:val="10"/>
        </w:rPr>
      </w:pPr>
      <w:r>
        <w:rPr>
          <w:b/>
          <w:sz w:val="28"/>
          <w:u w:val="single"/>
        </w:rPr>
        <w:t>W Z Ó R   U M O W Y   D Z I E R Ż A W Y</w:t>
      </w:r>
      <w:r>
        <w:rPr>
          <w:b/>
          <w:sz w:val="28"/>
        </w:rPr>
        <w:t xml:space="preserve"> </w:t>
      </w:r>
    </w:p>
    <w:p w14:paraId="161ED6A4" w14:textId="77777777" w:rsidR="00AF6C6C" w:rsidRPr="008A7D96" w:rsidRDefault="00AF6C6C" w:rsidP="007D6598">
      <w:pPr>
        <w:tabs>
          <w:tab w:val="left" w:pos="0"/>
          <w:tab w:val="left" w:pos="4500"/>
        </w:tabs>
        <w:jc w:val="right"/>
        <w:rPr>
          <w:color w:val="auto"/>
        </w:rPr>
      </w:pPr>
    </w:p>
    <w:p w14:paraId="3D4493E2" w14:textId="77777777" w:rsidR="008A7D96" w:rsidRDefault="008A7D96" w:rsidP="008A7D96">
      <w:pPr>
        <w:widowControl/>
        <w:suppressAutoHyphens w:val="0"/>
        <w:autoSpaceDE w:val="0"/>
        <w:autoSpaceDN w:val="0"/>
        <w:adjustRightInd w:val="0"/>
        <w:jc w:val="both"/>
        <w:rPr>
          <w:rFonts w:cs="Times New Roman"/>
          <w:color w:val="auto"/>
          <w:kern w:val="0"/>
          <w:sz w:val="20"/>
          <w:szCs w:val="20"/>
          <w:lang w:eastAsia="pl-PL"/>
        </w:rPr>
      </w:pPr>
    </w:p>
    <w:p w14:paraId="7067D541" w14:textId="77777777" w:rsidR="0023007D" w:rsidRPr="007D6598" w:rsidRDefault="0023007D" w:rsidP="0023007D">
      <w:pPr>
        <w:jc w:val="both"/>
        <w:rPr>
          <w:sz w:val="20"/>
          <w:szCs w:val="20"/>
        </w:rPr>
      </w:pPr>
    </w:p>
    <w:p w14:paraId="5A6D063D" w14:textId="2B67B481" w:rsidR="0023007D" w:rsidRDefault="0023007D" w:rsidP="0023007D">
      <w:pPr>
        <w:jc w:val="both"/>
        <w:rPr>
          <w:rFonts w:cs="Times New Roman"/>
          <w:sz w:val="20"/>
          <w:szCs w:val="20"/>
        </w:rPr>
      </w:pPr>
      <w:r>
        <w:rPr>
          <w:sz w:val="20"/>
          <w:szCs w:val="20"/>
        </w:rPr>
        <w:t xml:space="preserve">W dniu ........................ </w:t>
      </w:r>
      <w:r w:rsidRPr="00AE23C3">
        <w:rPr>
          <w:sz w:val="20"/>
          <w:szCs w:val="20"/>
        </w:rPr>
        <w:t xml:space="preserve">pomiędzy </w:t>
      </w:r>
      <w:r w:rsidRPr="00003AEC">
        <w:rPr>
          <w:b/>
          <w:sz w:val="20"/>
          <w:szCs w:val="20"/>
        </w:rPr>
        <w:t xml:space="preserve">Szpitalem Specjalistycznym im. Edmunda Biernackiego w </w:t>
      </w:r>
      <w:r>
        <w:rPr>
          <w:b/>
          <w:sz w:val="20"/>
          <w:szCs w:val="20"/>
        </w:rPr>
        <w:t>Mielcu, ul. </w:t>
      </w:r>
      <w:r w:rsidRPr="00003AEC">
        <w:rPr>
          <w:b/>
          <w:sz w:val="20"/>
          <w:szCs w:val="20"/>
        </w:rPr>
        <w:t>Żeromskiego 22, 39-300 Mielec</w:t>
      </w:r>
      <w:r w:rsidRPr="00003AEC">
        <w:rPr>
          <w:sz w:val="20"/>
          <w:szCs w:val="20"/>
        </w:rPr>
        <w:t>, wpisanym do  rejestru stowarzyszeń, i</w:t>
      </w:r>
      <w:r>
        <w:rPr>
          <w:sz w:val="20"/>
          <w:szCs w:val="20"/>
        </w:rPr>
        <w:t>nnych organizacji społecznych i </w:t>
      </w:r>
      <w:r w:rsidRPr="00003AEC">
        <w:rPr>
          <w:sz w:val="20"/>
          <w:szCs w:val="20"/>
        </w:rPr>
        <w:t>zawodowych, fundacji oraz samodzielnych publicznych zakładów opieki zdrowotnej Krajowego Rejestru Sądowego prowadzonego przez Sąd Rejonowy w Rzeszowie, XII Wydział Gospodarczy Krajowego Rejestru Sądowego pod nr KRS 0000002538, REGON: 000308637, NIP: 8171750893, zwanym w dalszej części Umowy „</w:t>
      </w:r>
      <w:r w:rsidRPr="0023007D">
        <w:rPr>
          <w:b/>
          <w:sz w:val="20"/>
          <w:szCs w:val="20"/>
        </w:rPr>
        <w:t>Dzierżawcą</w:t>
      </w:r>
      <w:r w:rsidRPr="00003AEC">
        <w:rPr>
          <w:sz w:val="20"/>
          <w:szCs w:val="20"/>
        </w:rPr>
        <w:t>” reprezentowanym przez</w:t>
      </w:r>
      <w:r>
        <w:t>:</w:t>
      </w:r>
    </w:p>
    <w:p w14:paraId="5175A373" w14:textId="77777777" w:rsidR="008A7D96" w:rsidRPr="00E14A23" w:rsidRDefault="008A7D96" w:rsidP="008A7D96">
      <w:pPr>
        <w:widowControl/>
        <w:suppressAutoHyphens w:val="0"/>
        <w:overflowPunct/>
        <w:jc w:val="both"/>
        <w:textAlignment w:val="auto"/>
        <w:rPr>
          <w:rFonts w:cs="Times New Roman"/>
          <w:color w:val="auto"/>
          <w:kern w:val="0"/>
          <w:sz w:val="10"/>
          <w:szCs w:val="10"/>
          <w:lang w:eastAsia="pl-PL"/>
        </w:rPr>
      </w:pPr>
    </w:p>
    <w:p w14:paraId="290C4520" w14:textId="77777777" w:rsidR="008A7D96" w:rsidRPr="00E14A23" w:rsidRDefault="008A7D96" w:rsidP="008A7D96">
      <w:pPr>
        <w:widowControl/>
        <w:suppressAutoHyphens w:val="0"/>
        <w:autoSpaceDE w:val="0"/>
        <w:autoSpaceDN w:val="0"/>
        <w:adjustRightInd w:val="0"/>
        <w:ind w:left="708"/>
        <w:jc w:val="both"/>
        <w:rPr>
          <w:rFonts w:cs="Times New Roman"/>
          <w:color w:val="auto"/>
          <w:kern w:val="0"/>
          <w:sz w:val="20"/>
          <w:szCs w:val="20"/>
          <w:lang w:eastAsia="pl-PL"/>
        </w:rPr>
      </w:pPr>
      <w:r w:rsidRPr="00E14A23">
        <w:rPr>
          <w:rFonts w:cs="Times New Roman"/>
          <w:color w:val="auto"/>
          <w:kern w:val="0"/>
          <w:sz w:val="20"/>
          <w:szCs w:val="20"/>
          <w:lang w:eastAsia="pl-PL"/>
        </w:rPr>
        <w:t>……………………………………………</w:t>
      </w:r>
    </w:p>
    <w:p w14:paraId="56C4A800" w14:textId="77777777" w:rsidR="008A7D96" w:rsidRPr="00C671E6" w:rsidRDefault="008A7D96" w:rsidP="008A7D96">
      <w:pPr>
        <w:widowControl/>
        <w:suppressAutoHyphens w:val="0"/>
        <w:autoSpaceDE w:val="0"/>
        <w:autoSpaceDN w:val="0"/>
        <w:adjustRightInd w:val="0"/>
        <w:jc w:val="both"/>
        <w:rPr>
          <w:rFonts w:cs="Times New Roman"/>
          <w:color w:val="auto"/>
          <w:kern w:val="0"/>
          <w:sz w:val="10"/>
          <w:szCs w:val="10"/>
          <w:lang w:eastAsia="pl-PL"/>
        </w:rPr>
      </w:pPr>
    </w:p>
    <w:p w14:paraId="516DFDDD" w14:textId="77777777" w:rsidR="008A7D96" w:rsidRPr="00E14A23" w:rsidRDefault="008A7D96" w:rsidP="008A7D96">
      <w:pPr>
        <w:widowControl/>
        <w:suppressAutoHyphens w:val="0"/>
        <w:autoSpaceDE w:val="0"/>
        <w:autoSpaceDN w:val="0"/>
        <w:adjustRightInd w:val="0"/>
        <w:jc w:val="both"/>
        <w:rPr>
          <w:rFonts w:cs="Times New Roman"/>
          <w:color w:val="auto"/>
          <w:kern w:val="0"/>
          <w:sz w:val="20"/>
          <w:szCs w:val="20"/>
          <w:lang w:eastAsia="pl-PL"/>
        </w:rPr>
      </w:pPr>
      <w:r w:rsidRPr="00E14A23">
        <w:rPr>
          <w:rFonts w:cs="Times New Roman"/>
          <w:color w:val="auto"/>
          <w:kern w:val="0"/>
          <w:sz w:val="20"/>
          <w:szCs w:val="20"/>
          <w:lang w:eastAsia="pl-PL"/>
        </w:rPr>
        <w:t xml:space="preserve">a ............................................................................. zarejestrowany w ………….....…………… NIP ................. REGON ................ </w:t>
      </w:r>
      <w:r w:rsidRPr="00E14A23">
        <w:rPr>
          <w:rFonts w:cs="Times New Roman"/>
          <w:b/>
          <w:color w:val="auto"/>
          <w:kern w:val="0"/>
          <w:sz w:val="20"/>
          <w:szCs w:val="20"/>
          <w:lang w:eastAsia="pl-PL"/>
        </w:rPr>
        <w:t xml:space="preserve"> </w:t>
      </w:r>
      <w:r w:rsidRPr="00E14A23">
        <w:rPr>
          <w:rFonts w:cs="Times New Roman"/>
          <w:color w:val="auto"/>
          <w:kern w:val="0"/>
          <w:sz w:val="20"/>
          <w:szCs w:val="20"/>
          <w:lang w:eastAsia="pl-PL"/>
        </w:rPr>
        <w:t xml:space="preserve"> zwanym w dalszej części Umowy </w:t>
      </w:r>
      <w:r w:rsidRPr="00E14A23">
        <w:rPr>
          <w:rFonts w:cs="Times New Roman"/>
          <w:b/>
          <w:color w:val="auto"/>
          <w:kern w:val="0"/>
          <w:sz w:val="20"/>
          <w:szCs w:val="20"/>
          <w:lang w:eastAsia="pl-PL"/>
        </w:rPr>
        <w:t>„Wydzierżawiającym”</w:t>
      </w:r>
      <w:r w:rsidRPr="00E14A23">
        <w:rPr>
          <w:rFonts w:cs="Times New Roman"/>
          <w:color w:val="auto"/>
          <w:kern w:val="0"/>
          <w:sz w:val="20"/>
          <w:szCs w:val="20"/>
          <w:lang w:eastAsia="pl-PL"/>
        </w:rPr>
        <w:t xml:space="preserve"> reprezentowanym przez:</w:t>
      </w:r>
    </w:p>
    <w:p w14:paraId="03B0D66A" w14:textId="77777777" w:rsidR="008A7D96" w:rsidRPr="00E14A23" w:rsidRDefault="008A7D96" w:rsidP="008A7D96">
      <w:pPr>
        <w:widowControl/>
        <w:suppressAutoHyphens w:val="0"/>
        <w:autoSpaceDE w:val="0"/>
        <w:autoSpaceDN w:val="0"/>
        <w:adjustRightInd w:val="0"/>
        <w:ind w:left="708"/>
        <w:jc w:val="both"/>
        <w:rPr>
          <w:rFonts w:cs="Times New Roman"/>
          <w:color w:val="auto"/>
          <w:kern w:val="0"/>
          <w:sz w:val="10"/>
          <w:szCs w:val="10"/>
          <w:lang w:eastAsia="pl-PL"/>
        </w:rPr>
      </w:pPr>
    </w:p>
    <w:p w14:paraId="321E4CCB" w14:textId="77777777" w:rsidR="008A7D96" w:rsidRPr="00E14A23" w:rsidRDefault="008A7D96" w:rsidP="008A7D96">
      <w:pPr>
        <w:widowControl/>
        <w:suppressAutoHyphens w:val="0"/>
        <w:autoSpaceDE w:val="0"/>
        <w:autoSpaceDN w:val="0"/>
        <w:adjustRightInd w:val="0"/>
        <w:ind w:left="708"/>
        <w:jc w:val="both"/>
        <w:rPr>
          <w:rFonts w:cs="Times New Roman"/>
          <w:color w:val="auto"/>
          <w:kern w:val="0"/>
          <w:sz w:val="20"/>
          <w:szCs w:val="20"/>
          <w:lang w:eastAsia="pl-PL"/>
        </w:rPr>
      </w:pPr>
      <w:r w:rsidRPr="00E14A23">
        <w:rPr>
          <w:rFonts w:cs="Times New Roman"/>
          <w:color w:val="auto"/>
          <w:kern w:val="0"/>
          <w:sz w:val="20"/>
          <w:szCs w:val="20"/>
          <w:lang w:eastAsia="pl-PL"/>
        </w:rPr>
        <w:t>……………………………………………</w:t>
      </w:r>
    </w:p>
    <w:p w14:paraId="4F74C8A2" w14:textId="77777777" w:rsidR="008A7D96" w:rsidRPr="00E14A23" w:rsidRDefault="008A7D96" w:rsidP="008A7D96">
      <w:pPr>
        <w:widowControl/>
        <w:suppressAutoHyphens w:val="0"/>
        <w:autoSpaceDE w:val="0"/>
        <w:autoSpaceDN w:val="0"/>
        <w:adjustRightInd w:val="0"/>
        <w:ind w:left="708"/>
        <w:jc w:val="both"/>
        <w:rPr>
          <w:rFonts w:cs="Times New Roman"/>
          <w:color w:val="auto"/>
          <w:kern w:val="0"/>
          <w:sz w:val="20"/>
          <w:szCs w:val="20"/>
          <w:lang w:eastAsia="pl-PL"/>
        </w:rPr>
      </w:pPr>
      <w:r w:rsidRPr="00E14A23">
        <w:rPr>
          <w:rFonts w:cs="Times New Roman"/>
          <w:color w:val="auto"/>
          <w:kern w:val="0"/>
          <w:sz w:val="20"/>
          <w:szCs w:val="20"/>
          <w:lang w:eastAsia="pl-PL"/>
        </w:rPr>
        <w:t>……………………………………………</w:t>
      </w:r>
    </w:p>
    <w:p w14:paraId="4E41D43B" w14:textId="77777777" w:rsidR="008A7D96" w:rsidRPr="00E14A23" w:rsidRDefault="008A7D96" w:rsidP="008A7D96">
      <w:pPr>
        <w:widowControl/>
        <w:suppressAutoHyphens w:val="0"/>
        <w:autoSpaceDE w:val="0"/>
        <w:autoSpaceDN w:val="0"/>
        <w:adjustRightInd w:val="0"/>
        <w:jc w:val="both"/>
        <w:rPr>
          <w:rFonts w:cs="Times New Roman"/>
          <w:color w:val="auto"/>
          <w:kern w:val="0"/>
          <w:sz w:val="10"/>
          <w:szCs w:val="20"/>
          <w:lang w:eastAsia="pl-PL"/>
        </w:rPr>
      </w:pPr>
    </w:p>
    <w:p w14:paraId="4E77AC0E" w14:textId="2EF70250" w:rsidR="00C671E6" w:rsidRDefault="00C671E6" w:rsidP="00C671E6">
      <w:pPr>
        <w:jc w:val="both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>stosownie do dokonanego przez</w:t>
      </w:r>
      <w:r w:rsidR="00CC1845">
        <w:rPr>
          <w:rFonts w:cs="Times New Roman"/>
          <w:sz w:val="20"/>
          <w:szCs w:val="20"/>
        </w:rPr>
        <w:t xml:space="preserve"> Dzierżawcę </w:t>
      </w:r>
      <w:r>
        <w:rPr>
          <w:rFonts w:cs="Times New Roman"/>
          <w:sz w:val="20"/>
          <w:szCs w:val="20"/>
        </w:rPr>
        <w:t xml:space="preserve">wyboru oferty </w:t>
      </w:r>
      <w:r w:rsidR="00CC1845">
        <w:rPr>
          <w:rFonts w:cs="Times New Roman"/>
          <w:sz w:val="20"/>
          <w:szCs w:val="20"/>
        </w:rPr>
        <w:t>Wydzierżawiającego</w:t>
      </w:r>
      <w:r>
        <w:rPr>
          <w:rFonts w:cs="Times New Roman"/>
          <w:sz w:val="20"/>
          <w:szCs w:val="20"/>
        </w:rPr>
        <w:t xml:space="preserve">, na podstawie zamówienia </w:t>
      </w:r>
      <w:r w:rsidRPr="00690E94">
        <w:rPr>
          <w:rFonts w:cs="Times New Roman"/>
          <w:sz w:val="20"/>
          <w:szCs w:val="20"/>
        </w:rPr>
        <w:t>publicznego udzielonego w trybie przetargu nieograniczonego, zgodnie z przepisami ustawy z dnia</w:t>
      </w:r>
      <w:r>
        <w:rPr>
          <w:rFonts w:cs="Times New Roman"/>
          <w:sz w:val="20"/>
          <w:szCs w:val="20"/>
        </w:rPr>
        <w:t xml:space="preserve"> </w:t>
      </w:r>
      <w:r w:rsidR="004A1CE3">
        <w:rPr>
          <w:rFonts w:cs="Times New Roman"/>
          <w:sz w:val="20"/>
          <w:szCs w:val="20"/>
        </w:rPr>
        <w:t>11</w:t>
      </w:r>
      <w:r>
        <w:rPr>
          <w:rFonts w:cs="Times New Roman"/>
          <w:sz w:val="20"/>
          <w:szCs w:val="20"/>
        </w:rPr>
        <w:t> </w:t>
      </w:r>
      <w:r w:rsidR="003B3AF2">
        <w:rPr>
          <w:rFonts w:cs="Times New Roman"/>
          <w:sz w:val="20"/>
          <w:szCs w:val="20"/>
        </w:rPr>
        <w:t>września </w:t>
      </w:r>
      <w:r>
        <w:rPr>
          <w:rFonts w:cs="Times New Roman"/>
          <w:sz w:val="20"/>
          <w:szCs w:val="20"/>
        </w:rPr>
        <w:t>20</w:t>
      </w:r>
      <w:r w:rsidR="004A1CE3">
        <w:rPr>
          <w:rFonts w:cs="Times New Roman"/>
          <w:sz w:val="20"/>
          <w:szCs w:val="20"/>
        </w:rPr>
        <w:t xml:space="preserve">19 </w:t>
      </w:r>
      <w:r>
        <w:rPr>
          <w:rFonts w:cs="Times New Roman"/>
          <w:sz w:val="20"/>
          <w:szCs w:val="20"/>
        </w:rPr>
        <w:t>r. Prawo Zamówień Publicznych zostaje zawarta umowa następującej treści:</w:t>
      </w:r>
    </w:p>
    <w:p w14:paraId="60108002" w14:textId="77777777" w:rsidR="008A7D96" w:rsidRPr="00E14A23" w:rsidRDefault="008A7D96" w:rsidP="008A7D96">
      <w:pPr>
        <w:widowControl/>
        <w:suppressAutoHyphens w:val="0"/>
        <w:autoSpaceDE w:val="0"/>
        <w:autoSpaceDN w:val="0"/>
        <w:adjustRightInd w:val="0"/>
        <w:jc w:val="both"/>
        <w:rPr>
          <w:rFonts w:cs="Times New Roman"/>
          <w:color w:val="auto"/>
          <w:kern w:val="0"/>
          <w:sz w:val="20"/>
          <w:szCs w:val="20"/>
          <w:lang w:eastAsia="pl-PL"/>
        </w:rPr>
      </w:pPr>
    </w:p>
    <w:p w14:paraId="740BAE48" w14:textId="77777777" w:rsidR="008A7D96" w:rsidRPr="00E14A23" w:rsidRDefault="008A7D96" w:rsidP="008A7D96">
      <w:pPr>
        <w:widowControl/>
        <w:suppressAutoHyphens w:val="0"/>
        <w:autoSpaceDE w:val="0"/>
        <w:autoSpaceDN w:val="0"/>
        <w:adjustRightInd w:val="0"/>
        <w:jc w:val="both"/>
        <w:rPr>
          <w:rFonts w:cs="Times New Roman"/>
          <w:color w:val="auto"/>
          <w:kern w:val="0"/>
          <w:sz w:val="20"/>
          <w:szCs w:val="20"/>
          <w:lang w:eastAsia="pl-PL"/>
        </w:rPr>
      </w:pPr>
    </w:p>
    <w:p w14:paraId="7F29ED06" w14:textId="77777777" w:rsidR="008A7D96" w:rsidRPr="00E14A23" w:rsidRDefault="008A7D96" w:rsidP="008A7D96">
      <w:pPr>
        <w:widowControl/>
        <w:suppressAutoHyphens w:val="0"/>
        <w:autoSpaceDE w:val="0"/>
        <w:autoSpaceDN w:val="0"/>
        <w:adjustRightInd w:val="0"/>
        <w:jc w:val="center"/>
        <w:rPr>
          <w:rFonts w:cs="Times New Roman"/>
          <w:b/>
          <w:color w:val="auto"/>
          <w:kern w:val="0"/>
          <w:sz w:val="20"/>
          <w:szCs w:val="20"/>
          <w:lang w:eastAsia="pl-PL"/>
        </w:rPr>
      </w:pPr>
      <w:r w:rsidRPr="00E14A23">
        <w:rPr>
          <w:rFonts w:cs="Times New Roman"/>
          <w:b/>
          <w:color w:val="auto"/>
          <w:kern w:val="0"/>
          <w:sz w:val="20"/>
          <w:szCs w:val="20"/>
          <w:lang w:eastAsia="pl-PL"/>
        </w:rPr>
        <w:t>§ 1</w:t>
      </w:r>
    </w:p>
    <w:p w14:paraId="0676FC8A" w14:textId="680E309C" w:rsidR="008A7D96" w:rsidRPr="00E14A23" w:rsidRDefault="008A7D96" w:rsidP="00F3698A">
      <w:pPr>
        <w:widowControl/>
        <w:numPr>
          <w:ilvl w:val="0"/>
          <w:numId w:val="3"/>
        </w:numPr>
        <w:suppressAutoHyphens w:val="0"/>
        <w:overflowPunct/>
        <w:autoSpaceDE w:val="0"/>
        <w:autoSpaceDN w:val="0"/>
        <w:adjustRightInd w:val="0"/>
        <w:contextualSpacing/>
        <w:jc w:val="both"/>
        <w:textAlignment w:val="auto"/>
        <w:rPr>
          <w:rFonts w:cs="Times New Roman"/>
          <w:color w:val="auto"/>
          <w:kern w:val="0"/>
          <w:sz w:val="20"/>
          <w:szCs w:val="20"/>
          <w:lang w:eastAsia="pl-PL"/>
        </w:rPr>
      </w:pPr>
      <w:r w:rsidRPr="00E14A23">
        <w:rPr>
          <w:rFonts w:cs="Times New Roman"/>
          <w:color w:val="auto"/>
          <w:kern w:val="0"/>
          <w:sz w:val="20"/>
          <w:szCs w:val="20"/>
          <w:lang w:eastAsia="pl-PL"/>
        </w:rPr>
        <w:t xml:space="preserve">Wydzierżawiający zobowiązuje się oddać w </w:t>
      </w:r>
      <w:r w:rsidRPr="006C78FA">
        <w:rPr>
          <w:rFonts w:cs="Times New Roman"/>
          <w:color w:val="auto"/>
          <w:kern w:val="0"/>
          <w:sz w:val="20"/>
          <w:szCs w:val="20"/>
          <w:lang w:eastAsia="pl-PL"/>
        </w:rPr>
        <w:t xml:space="preserve">terminie do </w:t>
      </w:r>
      <w:r w:rsidR="0023007D">
        <w:rPr>
          <w:rFonts w:cs="Times New Roman"/>
          <w:color w:val="auto"/>
          <w:kern w:val="0"/>
          <w:sz w:val="20"/>
          <w:szCs w:val="20"/>
          <w:lang w:eastAsia="pl-PL"/>
        </w:rPr>
        <w:t>14</w:t>
      </w:r>
      <w:r w:rsidRPr="006C78FA">
        <w:rPr>
          <w:rFonts w:cs="Times New Roman"/>
          <w:color w:val="auto"/>
          <w:kern w:val="0"/>
          <w:sz w:val="20"/>
          <w:szCs w:val="20"/>
          <w:lang w:eastAsia="pl-PL"/>
        </w:rPr>
        <w:t xml:space="preserve"> dni, od </w:t>
      </w:r>
      <w:r w:rsidRPr="00E14A23">
        <w:rPr>
          <w:rFonts w:cs="Times New Roman"/>
          <w:color w:val="auto"/>
          <w:kern w:val="0"/>
          <w:sz w:val="20"/>
          <w:szCs w:val="20"/>
          <w:lang w:eastAsia="pl-PL"/>
        </w:rPr>
        <w:t xml:space="preserve">pierwszego dnia obowiązywania niniejszej umowy, Dzierżawcy do użytkowania i pobierania pożytków z tego tytułu </w:t>
      </w:r>
      <w:r w:rsidR="0023007D">
        <w:rPr>
          <w:rFonts w:cs="Times New Roman"/>
          <w:color w:val="auto"/>
          <w:kern w:val="0"/>
          <w:sz w:val="20"/>
          <w:szCs w:val="20"/>
          <w:lang w:eastAsia="pl-PL"/>
        </w:rPr>
        <w:t xml:space="preserve">……………… </w:t>
      </w:r>
      <w:r w:rsidRPr="00E14A23">
        <w:rPr>
          <w:rFonts w:cs="Times New Roman"/>
          <w:color w:val="auto"/>
          <w:kern w:val="0"/>
          <w:sz w:val="20"/>
          <w:szCs w:val="20"/>
          <w:lang w:eastAsia="pl-PL"/>
        </w:rPr>
        <w:t>(nazwa) ................... nr fabryczny ……typ ............... rok produkcji …… , zwany dalej „przedmiotem dzierżawy”</w:t>
      </w:r>
      <w:r w:rsidR="000F6A3C">
        <w:rPr>
          <w:rFonts w:cs="Times New Roman"/>
          <w:color w:val="auto"/>
          <w:kern w:val="0"/>
          <w:sz w:val="20"/>
          <w:szCs w:val="20"/>
          <w:lang w:eastAsia="pl-PL"/>
        </w:rPr>
        <w:t>.</w:t>
      </w:r>
    </w:p>
    <w:p w14:paraId="1DC2E944" w14:textId="464AAA5D" w:rsidR="008A7D96" w:rsidRPr="00E14A23" w:rsidRDefault="008A7D96" w:rsidP="00F3698A">
      <w:pPr>
        <w:widowControl/>
        <w:numPr>
          <w:ilvl w:val="0"/>
          <w:numId w:val="3"/>
        </w:numPr>
        <w:suppressAutoHyphens w:val="0"/>
        <w:overflowPunct/>
        <w:autoSpaceDE w:val="0"/>
        <w:autoSpaceDN w:val="0"/>
        <w:adjustRightInd w:val="0"/>
        <w:contextualSpacing/>
        <w:jc w:val="both"/>
        <w:textAlignment w:val="auto"/>
        <w:rPr>
          <w:rFonts w:cs="Times New Roman"/>
          <w:color w:val="auto"/>
          <w:kern w:val="0"/>
          <w:sz w:val="20"/>
          <w:szCs w:val="20"/>
          <w:lang w:eastAsia="pl-PL"/>
        </w:rPr>
      </w:pPr>
      <w:r w:rsidRPr="00E14A23">
        <w:rPr>
          <w:rFonts w:cs="Times New Roman"/>
          <w:color w:val="auto"/>
          <w:kern w:val="0"/>
          <w:sz w:val="20"/>
          <w:szCs w:val="20"/>
          <w:lang w:eastAsia="pl-PL"/>
        </w:rPr>
        <w:t xml:space="preserve">Wartość początkowa </w:t>
      </w:r>
      <w:r w:rsidR="0023007D">
        <w:rPr>
          <w:rFonts w:cs="Times New Roman"/>
          <w:color w:val="auto"/>
          <w:kern w:val="0"/>
          <w:sz w:val="20"/>
          <w:szCs w:val="20"/>
          <w:lang w:eastAsia="pl-PL"/>
        </w:rPr>
        <w:t>przedmiotu dzierżawy</w:t>
      </w:r>
      <w:r w:rsidRPr="00E14A23">
        <w:rPr>
          <w:rFonts w:cs="Times New Roman"/>
          <w:color w:val="auto"/>
          <w:kern w:val="0"/>
          <w:sz w:val="20"/>
          <w:szCs w:val="20"/>
          <w:lang w:eastAsia="pl-PL"/>
        </w:rPr>
        <w:t xml:space="preserve"> wynosi: .................... zł brutto (słownie: .............................).</w:t>
      </w:r>
    </w:p>
    <w:p w14:paraId="597B92D8" w14:textId="77777777" w:rsidR="008A7D96" w:rsidRPr="00E14A23" w:rsidRDefault="008A7D96" w:rsidP="008A7D96">
      <w:pPr>
        <w:widowControl/>
        <w:suppressAutoHyphens w:val="0"/>
        <w:autoSpaceDE w:val="0"/>
        <w:autoSpaceDN w:val="0"/>
        <w:adjustRightInd w:val="0"/>
        <w:jc w:val="both"/>
        <w:rPr>
          <w:rFonts w:cs="Times New Roman"/>
          <w:color w:val="auto"/>
          <w:kern w:val="0"/>
          <w:sz w:val="20"/>
          <w:szCs w:val="20"/>
          <w:lang w:eastAsia="pl-PL"/>
        </w:rPr>
      </w:pPr>
    </w:p>
    <w:p w14:paraId="74BD4AB2" w14:textId="77777777" w:rsidR="008A7D96" w:rsidRPr="00E14A23" w:rsidRDefault="008A7D96" w:rsidP="008A7D96">
      <w:pPr>
        <w:widowControl/>
        <w:suppressAutoHyphens w:val="0"/>
        <w:autoSpaceDE w:val="0"/>
        <w:autoSpaceDN w:val="0"/>
        <w:adjustRightInd w:val="0"/>
        <w:jc w:val="center"/>
        <w:rPr>
          <w:rFonts w:cs="Times New Roman"/>
          <w:b/>
          <w:color w:val="auto"/>
          <w:kern w:val="0"/>
          <w:sz w:val="20"/>
          <w:szCs w:val="20"/>
          <w:lang w:eastAsia="pl-PL"/>
        </w:rPr>
      </w:pPr>
      <w:r w:rsidRPr="00E14A23">
        <w:rPr>
          <w:rFonts w:cs="Times New Roman"/>
          <w:b/>
          <w:color w:val="auto"/>
          <w:kern w:val="0"/>
          <w:sz w:val="20"/>
          <w:szCs w:val="20"/>
          <w:lang w:eastAsia="pl-PL"/>
        </w:rPr>
        <w:t>§ 2</w:t>
      </w:r>
    </w:p>
    <w:p w14:paraId="1CE793E4" w14:textId="606B6707" w:rsidR="008A7D96" w:rsidRPr="00E14A23" w:rsidRDefault="008A7D96" w:rsidP="00F3698A">
      <w:pPr>
        <w:widowControl/>
        <w:numPr>
          <w:ilvl w:val="0"/>
          <w:numId w:val="4"/>
        </w:numPr>
        <w:suppressAutoHyphens w:val="0"/>
        <w:overflowPunct/>
        <w:autoSpaceDE w:val="0"/>
        <w:autoSpaceDN w:val="0"/>
        <w:adjustRightInd w:val="0"/>
        <w:contextualSpacing/>
        <w:jc w:val="both"/>
        <w:textAlignment w:val="auto"/>
        <w:rPr>
          <w:rFonts w:cs="Times New Roman"/>
          <w:color w:val="auto"/>
          <w:kern w:val="0"/>
          <w:sz w:val="20"/>
          <w:szCs w:val="20"/>
          <w:lang w:eastAsia="pl-PL"/>
        </w:rPr>
      </w:pPr>
      <w:r w:rsidRPr="00E14A23">
        <w:rPr>
          <w:rFonts w:cs="Times New Roman"/>
          <w:color w:val="auto"/>
          <w:kern w:val="0"/>
          <w:sz w:val="20"/>
          <w:szCs w:val="20"/>
          <w:lang w:eastAsia="pl-PL"/>
        </w:rPr>
        <w:t xml:space="preserve">Wydzierżawiający zobowiązuje </w:t>
      </w:r>
      <w:r w:rsidR="000F6A3C">
        <w:rPr>
          <w:rFonts w:cs="Times New Roman"/>
          <w:color w:val="auto"/>
          <w:kern w:val="0"/>
          <w:sz w:val="20"/>
          <w:szCs w:val="20"/>
          <w:lang w:eastAsia="pl-PL"/>
        </w:rPr>
        <w:t xml:space="preserve">się </w:t>
      </w:r>
      <w:r w:rsidRPr="00E14A23">
        <w:rPr>
          <w:rFonts w:cs="Times New Roman"/>
          <w:color w:val="auto"/>
          <w:kern w:val="0"/>
          <w:sz w:val="20"/>
          <w:szCs w:val="20"/>
          <w:lang w:eastAsia="pl-PL"/>
        </w:rPr>
        <w:t>przekazać Dzierżawcy, zainstalować</w:t>
      </w:r>
      <w:r w:rsidR="0023007D">
        <w:rPr>
          <w:rFonts w:cs="Times New Roman"/>
          <w:color w:val="auto"/>
          <w:kern w:val="0"/>
          <w:sz w:val="20"/>
          <w:szCs w:val="20"/>
          <w:lang w:eastAsia="pl-PL"/>
        </w:rPr>
        <w:t xml:space="preserve"> (jeżeli dotyczy)</w:t>
      </w:r>
      <w:r w:rsidRPr="00E14A23">
        <w:rPr>
          <w:rFonts w:cs="Times New Roman"/>
          <w:color w:val="auto"/>
          <w:kern w:val="0"/>
          <w:sz w:val="20"/>
          <w:szCs w:val="20"/>
          <w:lang w:eastAsia="pl-PL"/>
        </w:rPr>
        <w:t xml:space="preserve"> i uruchomić na swój koszt przedmiot dzierżawy w miejscu wskazanym przez Dzierżawcę. </w:t>
      </w:r>
    </w:p>
    <w:p w14:paraId="7B2143CD" w14:textId="2FE09A5A" w:rsidR="008A7D96" w:rsidRPr="00E14A23" w:rsidRDefault="008A7D96" w:rsidP="00F3698A">
      <w:pPr>
        <w:widowControl/>
        <w:numPr>
          <w:ilvl w:val="0"/>
          <w:numId w:val="4"/>
        </w:numPr>
        <w:suppressAutoHyphens w:val="0"/>
        <w:overflowPunct/>
        <w:autoSpaceDE w:val="0"/>
        <w:autoSpaceDN w:val="0"/>
        <w:adjustRightInd w:val="0"/>
        <w:contextualSpacing/>
        <w:jc w:val="both"/>
        <w:textAlignment w:val="auto"/>
        <w:rPr>
          <w:rFonts w:cs="Times New Roman"/>
          <w:color w:val="auto"/>
          <w:kern w:val="0"/>
          <w:sz w:val="20"/>
          <w:szCs w:val="20"/>
          <w:lang w:eastAsia="pl-PL"/>
        </w:rPr>
      </w:pPr>
      <w:r w:rsidRPr="00E14A23">
        <w:rPr>
          <w:rFonts w:cs="Times New Roman"/>
          <w:color w:val="auto"/>
          <w:kern w:val="0"/>
          <w:sz w:val="20"/>
          <w:szCs w:val="20"/>
          <w:lang w:eastAsia="pl-PL"/>
        </w:rPr>
        <w:t>Termin dostawy i montażu</w:t>
      </w:r>
      <w:r w:rsidR="0023007D">
        <w:rPr>
          <w:rFonts w:cs="Times New Roman"/>
          <w:color w:val="auto"/>
          <w:kern w:val="0"/>
          <w:sz w:val="20"/>
          <w:szCs w:val="20"/>
          <w:lang w:eastAsia="pl-PL"/>
        </w:rPr>
        <w:t xml:space="preserve"> (jeżeli dotyczy)</w:t>
      </w:r>
      <w:r w:rsidRPr="00E14A23">
        <w:rPr>
          <w:rFonts w:cs="Times New Roman"/>
          <w:color w:val="auto"/>
          <w:kern w:val="0"/>
          <w:sz w:val="20"/>
          <w:szCs w:val="20"/>
          <w:lang w:eastAsia="pl-PL"/>
        </w:rPr>
        <w:t xml:space="preserve"> przedmiotu dzierżawy Wydzierżawiający uzgodni z pracownikiem Dzierżawcy …………….. z co najmniej 5-cio dniowym wyprzedzeniem. </w:t>
      </w:r>
    </w:p>
    <w:p w14:paraId="46331598" w14:textId="1C28D958" w:rsidR="008A7D96" w:rsidRPr="00E14A23" w:rsidRDefault="008A7D96" w:rsidP="00F3698A">
      <w:pPr>
        <w:widowControl/>
        <w:numPr>
          <w:ilvl w:val="0"/>
          <w:numId w:val="4"/>
        </w:numPr>
        <w:suppressAutoHyphens w:val="0"/>
        <w:overflowPunct/>
        <w:autoSpaceDE w:val="0"/>
        <w:autoSpaceDN w:val="0"/>
        <w:adjustRightInd w:val="0"/>
        <w:contextualSpacing/>
        <w:jc w:val="both"/>
        <w:textAlignment w:val="auto"/>
        <w:rPr>
          <w:rFonts w:cs="Times New Roman"/>
          <w:color w:val="auto"/>
          <w:kern w:val="0"/>
          <w:sz w:val="20"/>
          <w:szCs w:val="20"/>
          <w:lang w:eastAsia="pl-PL"/>
        </w:rPr>
      </w:pPr>
      <w:r w:rsidRPr="00E14A23">
        <w:rPr>
          <w:rFonts w:cs="Times New Roman"/>
          <w:color w:val="auto"/>
          <w:kern w:val="0"/>
          <w:sz w:val="20"/>
          <w:szCs w:val="20"/>
          <w:lang w:eastAsia="pl-PL"/>
        </w:rPr>
        <w:t xml:space="preserve">Dzierżawca nie dopuszcza dostawy przedmiotu dzierżawy bez dokonania jego montażu w siedzibie Dzierżawcy. </w:t>
      </w:r>
      <w:r w:rsidRPr="00173C20">
        <w:rPr>
          <w:rFonts w:cs="Times New Roman"/>
          <w:color w:val="auto"/>
          <w:kern w:val="0"/>
          <w:sz w:val="20"/>
          <w:szCs w:val="20"/>
          <w:lang w:eastAsia="pl-PL"/>
        </w:rPr>
        <w:t>Nie wykonanie montażu bądź zobowiązań Wydzierżawiającego</w:t>
      </w:r>
      <w:r w:rsidR="003B3AF2">
        <w:rPr>
          <w:rFonts w:cs="Times New Roman"/>
          <w:color w:val="auto"/>
          <w:kern w:val="0"/>
          <w:sz w:val="20"/>
          <w:szCs w:val="20"/>
          <w:lang w:eastAsia="pl-PL"/>
        </w:rPr>
        <w:t xml:space="preserve"> będzie równoznaczne z nie </w:t>
      </w:r>
      <w:r w:rsidRPr="00E14A23">
        <w:rPr>
          <w:rFonts w:cs="Times New Roman"/>
          <w:color w:val="auto"/>
          <w:kern w:val="0"/>
          <w:sz w:val="20"/>
          <w:szCs w:val="20"/>
          <w:lang w:eastAsia="pl-PL"/>
        </w:rPr>
        <w:t>wykonaniem umowy przez Wydzierżawiającego.</w:t>
      </w:r>
    </w:p>
    <w:p w14:paraId="30D04774" w14:textId="77777777" w:rsidR="008A7D96" w:rsidRPr="00E14A23" w:rsidRDefault="008A7D96" w:rsidP="00F3698A">
      <w:pPr>
        <w:widowControl/>
        <w:numPr>
          <w:ilvl w:val="0"/>
          <w:numId w:val="4"/>
        </w:numPr>
        <w:suppressAutoHyphens w:val="0"/>
        <w:overflowPunct/>
        <w:autoSpaceDE w:val="0"/>
        <w:autoSpaceDN w:val="0"/>
        <w:adjustRightInd w:val="0"/>
        <w:contextualSpacing/>
        <w:jc w:val="both"/>
        <w:textAlignment w:val="auto"/>
        <w:rPr>
          <w:rFonts w:cs="Times New Roman"/>
          <w:color w:val="auto"/>
          <w:kern w:val="0"/>
          <w:sz w:val="20"/>
          <w:szCs w:val="20"/>
          <w:lang w:eastAsia="pl-PL"/>
        </w:rPr>
      </w:pPr>
      <w:r w:rsidRPr="00E14A23">
        <w:rPr>
          <w:rFonts w:cs="Times New Roman"/>
          <w:color w:val="auto"/>
          <w:kern w:val="0"/>
          <w:sz w:val="20"/>
          <w:szCs w:val="20"/>
          <w:lang w:eastAsia="pl-PL"/>
        </w:rPr>
        <w:t xml:space="preserve">Czynności określone w ust.1 potwierdzone będą stosownym protokołem przekazania, który stanowi integralną część niniejszej umowy. </w:t>
      </w:r>
    </w:p>
    <w:p w14:paraId="415201CF" w14:textId="77777777" w:rsidR="008A7D96" w:rsidRPr="00E14A23" w:rsidRDefault="008A7D96" w:rsidP="008A7D96">
      <w:pPr>
        <w:widowControl/>
        <w:suppressAutoHyphens w:val="0"/>
        <w:autoSpaceDE w:val="0"/>
        <w:autoSpaceDN w:val="0"/>
        <w:adjustRightInd w:val="0"/>
        <w:jc w:val="both"/>
        <w:rPr>
          <w:rFonts w:cs="Times New Roman"/>
          <w:color w:val="auto"/>
          <w:kern w:val="0"/>
          <w:sz w:val="20"/>
          <w:szCs w:val="20"/>
          <w:lang w:eastAsia="pl-PL"/>
        </w:rPr>
      </w:pPr>
    </w:p>
    <w:p w14:paraId="021C45C8" w14:textId="77777777" w:rsidR="008A7D96" w:rsidRPr="00E14A23" w:rsidRDefault="008A7D96" w:rsidP="008A7D96">
      <w:pPr>
        <w:widowControl/>
        <w:suppressAutoHyphens w:val="0"/>
        <w:autoSpaceDE w:val="0"/>
        <w:autoSpaceDN w:val="0"/>
        <w:adjustRightInd w:val="0"/>
        <w:jc w:val="center"/>
        <w:rPr>
          <w:rFonts w:cs="Times New Roman"/>
          <w:b/>
          <w:color w:val="auto"/>
          <w:kern w:val="0"/>
          <w:sz w:val="20"/>
          <w:szCs w:val="20"/>
          <w:lang w:eastAsia="pl-PL"/>
        </w:rPr>
      </w:pPr>
      <w:r w:rsidRPr="00E14A23">
        <w:rPr>
          <w:rFonts w:cs="Times New Roman"/>
          <w:b/>
          <w:color w:val="auto"/>
          <w:kern w:val="0"/>
          <w:sz w:val="20"/>
          <w:szCs w:val="20"/>
          <w:lang w:eastAsia="pl-PL"/>
        </w:rPr>
        <w:t>§ 3</w:t>
      </w:r>
    </w:p>
    <w:p w14:paraId="11ADCC7F" w14:textId="37B36A49" w:rsidR="008A7D96" w:rsidRPr="00E14A23" w:rsidRDefault="008A7D96" w:rsidP="00F3698A">
      <w:pPr>
        <w:widowControl/>
        <w:numPr>
          <w:ilvl w:val="0"/>
          <w:numId w:val="8"/>
        </w:numPr>
        <w:suppressAutoHyphens w:val="0"/>
        <w:autoSpaceDE w:val="0"/>
        <w:autoSpaceDN w:val="0"/>
        <w:adjustRightInd w:val="0"/>
        <w:jc w:val="both"/>
        <w:rPr>
          <w:rFonts w:cs="Times New Roman"/>
          <w:color w:val="auto"/>
          <w:kern w:val="0"/>
          <w:sz w:val="20"/>
          <w:szCs w:val="20"/>
          <w:lang w:eastAsia="pl-PL"/>
        </w:rPr>
      </w:pPr>
      <w:r w:rsidRPr="00E14A23">
        <w:rPr>
          <w:rFonts w:cs="Times New Roman"/>
          <w:color w:val="auto"/>
          <w:kern w:val="0"/>
          <w:sz w:val="20"/>
          <w:szCs w:val="20"/>
          <w:lang w:eastAsia="pl-PL"/>
        </w:rPr>
        <w:t>Wraz z dostawą przedmiotu dzierżawy, Wydzierżawiający dostarczy Dzierżawcy (w języku polskim) pełną dokumentację techniczną oraz pełną instrukcję obsługi dot</w:t>
      </w:r>
      <w:r w:rsidR="003B3AF2">
        <w:rPr>
          <w:rFonts w:cs="Times New Roman"/>
          <w:color w:val="auto"/>
          <w:kern w:val="0"/>
          <w:sz w:val="20"/>
          <w:szCs w:val="20"/>
          <w:lang w:eastAsia="pl-PL"/>
        </w:rPr>
        <w:t>yczącą</w:t>
      </w:r>
      <w:r w:rsidRPr="00E14A23">
        <w:rPr>
          <w:rFonts w:cs="Times New Roman"/>
          <w:color w:val="auto"/>
          <w:kern w:val="0"/>
          <w:sz w:val="20"/>
          <w:szCs w:val="20"/>
          <w:lang w:eastAsia="pl-PL"/>
        </w:rPr>
        <w:t xml:space="preserve"> właściwego użytkowania przedmiotu dzierżawy.</w:t>
      </w:r>
    </w:p>
    <w:p w14:paraId="538AD883" w14:textId="77777777" w:rsidR="008A7D96" w:rsidRPr="00E14A23" w:rsidRDefault="008A7D96" w:rsidP="00F3698A">
      <w:pPr>
        <w:widowControl/>
        <w:numPr>
          <w:ilvl w:val="0"/>
          <w:numId w:val="8"/>
        </w:numPr>
        <w:suppressAutoHyphens w:val="0"/>
        <w:autoSpaceDE w:val="0"/>
        <w:autoSpaceDN w:val="0"/>
        <w:adjustRightInd w:val="0"/>
        <w:jc w:val="both"/>
        <w:rPr>
          <w:rFonts w:cs="Times New Roman"/>
          <w:color w:val="auto"/>
          <w:kern w:val="0"/>
          <w:sz w:val="20"/>
          <w:szCs w:val="20"/>
          <w:lang w:eastAsia="pl-PL"/>
        </w:rPr>
      </w:pPr>
      <w:r w:rsidRPr="00E14A23">
        <w:rPr>
          <w:rFonts w:cs="Times New Roman"/>
          <w:color w:val="auto"/>
          <w:kern w:val="0"/>
          <w:sz w:val="20"/>
          <w:szCs w:val="20"/>
          <w:lang w:eastAsia="pl-PL"/>
        </w:rPr>
        <w:t>Wydzierżawiający przeszkoli w ramach niniejszej umowy personel wskazany przez Dzierżawcę.</w:t>
      </w:r>
    </w:p>
    <w:p w14:paraId="10A10929" w14:textId="77777777" w:rsidR="008A7D96" w:rsidRPr="00E14A23" w:rsidRDefault="008A7D96" w:rsidP="008A7D96">
      <w:pPr>
        <w:widowControl/>
        <w:suppressAutoHyphens w:val="0"/>
        <w:autoSpaceDE w:val="0"/>
        <w:autoSpaceDN w:val="0"/>
        <w:adjustRightInd w:val="0"/>
        <w:jc w:val="both"/>
        <w:rPr>
          <w:rFonts w:cs="Times New Roman"/>
          <w:color w:val="auto"/>
          <w:kern w:val="0"/>
          <w:sz w:val="20"/>
          <w:szCs w:val="20"/>
          <w:lang w:eastAsia="pl-PL"/>
        </w:rPr>
      </w:pPr>
    </w:p>
    <w:p w14:paraId="0CE92F22" w14:textId="77777777" w:rsidR="008A7D96" w:rsidRPr="00E14A23" w:rsidRDefault="008A7D96" w:rsidP="008A7D96">
      <w:pPr>
        <w:widowControl/>
        <w:suppressAutoHyphens w:val="0"/>
        <w:autoSpaceDE w:val="0"/>
        <w:autoSpaceDN w:val="0"/>
        <w:adjustRightInd w:val="0"/>
        <w:jc w:val="center"/>
        <w:rPr>
          <w:rFonts w:cs="Times New Roman"/>
          <w:b/>
          <w:color w:val="auto"/>
          <w:kern w:val="0"/>
          <w:sz w:val="20"/>
          <w:szCs w:val="20"/>
          <w:lang w:eastAsia="pl-PL"/>
        </w:rPr>
      </w:pPr>
      <w:r w:rsidRPr="00E14A23">
        <w:rPr>
          <w:rFonts w:cs="Times New Roman"/>
          <w:b/>
          <w:color w:val="auto"/>
          <w:kern w:val="0"/>
          <w:sz w:val="20"/>
          <w:szCs w:val="20"/>
          <w:lang w:eastAsia="pl-PL"/>
        </w:rPr>
        <w:t>§ 4</w:t>
      </w:r>
    </w:p>
    <w:p w14:paraId="68C1D888" w14:textId="037457C8" w:rsidR="008A7D96" w:rsidRPr="00E14A23" w:rsidRDefault="008A7D96" w:rsidP="008A7D96">
      <w:pPr>
        <w:widowControl/>
        <w:suppressAutoHyphens w:val="0"/>
        <w:autoSpaceDE w:val="0"/>
        <w:autoSpaceDN w:val="0"/>
        <w:adjustRightInd w:val="0"/>
        <w:jc w:val="both"/>
        <w:rPr>
          <w:rFonts w:cs="Times New Roman"/>
          <w:color w:val="auto"/>
          <w:kern w:val="0"/>
          <w:sz w:val="20"/>
          <w:szCs w:val="20"/>
          <w:lang w:eastAsia="pl-PL"/>
        </w:rPr>
      </w:pPr>
      <w:r w:rsidRPr="00E14A23">
        <w:rPr>
          <w:rFonts w:cs="Times New Roman"/>
          <w:color w:val="auto"/>
          <w:kern w:val="0"/>
          <w:sz w:val="20"/>
          <w:szCs w:val="20"/>
          <w:lang w:eastAsia="pl-PL"/>
        </w:rPr>
        <w:t xml:space="preserve">Dzierżawca zobowiązuje się do użytkowania </w:t>
      </w:r>
      <w:r w:rsidR="0023007D">
        <w:rPr>
          <w:rFonts w:cs="Times New Roman"/>
          <w:color w:val="auto"/>
          <w:kern w:val="0"/>
          <w:sz w:val="20"/>
          <w:szCs w:val="20"/>
          <w:lang w:eastAsia="pl-PL"/>
        </w:rPr>
        <w:t>przedmiotu dzierżawy</w:t>
      </w:r>
      <w:r w:rsidRPr="00E14A23">
        <w:rPr>
          <w:rFonts w:cs="Times New Roman"/>
          <w:color w:val="auto"/>
          <w:kern w:val="0"/>
          <w:sz w:val="20"/>
          <w:szCs w:val="20"/>
          <w:lang w:eastAsia="pl-PL"/>
        </w:rPr>
        <w:t xml:space="preserve"> zgodnie z jego przeznaczeniem i właściwościami.</w:t>
      </w:r>
    </w:p>
    <w:p w14:paraId="6F9CC78C" w14:textId="77777777" w:rsidR="008A7D96" w:rsidRPr="00E14A23" w:rsidRDefault="008A7D96" w:rsidP="008A7D96">
      <w:pPr>
        <w:widowControl/>
        <w:suppressAutoHyphens w:val="0"/>
        <w:autoSpaceDE w:val="0"/>
        <w:autoSpaceDN w:val="0"/>
        <w:adjustRightInd w:val="0"/>
        <w:jc w:val="both"/>
        <w:rPr>
          <w:rFonts w:cs="Times New Roman"/>
          <w:color w:val="auto"/>
          <w:kern w:val="0"/>
          <w:sz w:val="20"/>
          <w:szCs w:val="20"/>
          <w:lang w:eastAsia="pl-PL"/>
        </w:rPr>
      </w:pPr>
    </w:p>
    <w:p w14:paraId="6CA04682" w14:textId="77777777" w:rsidR="008A7D96" w:rsidRPr="00E14A23" w:rsidRDefault="008A7D96" w:rsidP="008A7D96">
      <w:pPr>
        <w:widowControl/>
        <w:suppressAutoHyphens w:val="0"/>
        <w:autoSpaceDE w:val="0"/>
        <w:autoSpaceDN w:val="0"/>
        <w:adjustRightInd w:val="0"/>
        <w:jc w:val="center"/>
        <w:rPr>
          <w:rFonts w:cs="Times New Roman"/>
          <w:b/>
          <w:color w:val="auto"/>
          <w:kern w:val="0"/>
          <w:sz w:val="20"/>
          <w:szCs w:val="20"/>
          <w:lang w:eastAsia="pl-PL"/>
        </w:rPr>
      </w:pPr>
      <w:r w:rsidRPr="00E14A23">
        <w:rPr>
          <w:rFonts w:cs="Times New Roman"/>
          <w:b/>
          <w:color w:val="auto"/>
          <w:kern w:val="0"/>
          <w:sz w:val="20"/>
          <w:szCs w:val="20"/>
          <w:lang w:eastAsia="pl-PL"/>
        </w:rPr>
        <w:t>§ 5</w:t>
      </w:r>
    </w:p>
    <w:p w14:paraId="5BBDE4C8" w14:textId="6A84DF96" w:rsidR="008A7D96" w:rsidRPr="00E14A23" w:rsidRDefault="008A7D96" w:rsidP="008A7D96">
      <w:pPr>
        <w:widowControl/>
        <w:suppressAutoHyphens w:val="0"/>
        <w:autoSpaceDE w:val="0"/>
        <w:autoSpaceDN w:val="0"/>
        <w:adjustRightInd w:val="0"/>
        <w:jc w:val="both"/>
        <w:rPr>
          <w:rFonts w:cs="Times New Roman"/>
          <w:color w:val="auto"/>
          <w:kern w:val="0"/>
          <w:sz w:val="20"/>
          <w:szCs w:val="20"/>
          <w:lang w:eastAsia="pl-PL"/>
        </w:rPr>
      </w:pPr>
      <w:r w:rsidRPr="00E14A23">
        <w:rPr>
          <w:rFonts w:cs="Times New Roman"/>
          <w:color w:val="auto"/>
          <w:kern w:val="0"/>
          <w:sz w:val="20"/>
          <w:szCs w:val="20"/>
          <w:lang w:eastAsia="pl-PL"/>
        </w:rPr>
        <w:t xml:space="preserve">Dzierżawca zobowiązuje się zabezpieczyć </w:t>
      </w:r>
      <w:r w:rsidR="0023007D">
        <w:rPr>
          <w:rFonts w:cs="Times New Roman"/>
          <w:color w:val="auto"/>
          <w:kern w:val="0"/>
          <w:sz w:val="20"/>
          <w:szCs w:val="20"/>
          <w:lang w:eastAsia="pl-PL"/>
        </w:rPr>
        <w:t>przedmiot dzierżawy</w:t>
      </w:r>
      <w:r w:rsidRPr="00E14A23">
        <w:rPr>
          <w:rFonts w:cs="Times New Roman"/>
          <w:color w:val="auto"/>
          <w:kern w:val="0"/>
          <w:sz w:val="20"/>
          <w:szCs w:val="20"/>
          <w:lang w:eastAsia="pl-PL"/>
        </w:rPr>
        <w:t xml:space="preserve"> przed kradzieżą i niepożądanym działaniem osób trzecich.</w:t>
      </w:r>
    </w:p>
    <w:p w14:paraId="1EFEBABA" w14:textId="77777777" w:rsidR="008A7D96" w:rsidRDefault="008A7D96" w:rsidP="008A7D96">
      <w:pPr>
        <w:widowControl/>
        <w:suppressAutoHyphens w:val="0"/>
        <w:autoSpaceDE w:val="0"/>
        <w:autoSpaceDN w:val="0"/>
        <w:adjustRightInd w:val="0"/>
        <w:jc w:val="both"/>
        <w:rPr>
          <w:rFonts w:cs="Times New Roman"/>
          <w:color w:val="auto"/>
          <w:kern w:val="0"/>
          <w:sz w:val="20"/>
          <w:szCs w:val="20"/>
          <w:lang w:eastAsia="pl-PL"/>
        </w:rPr>
      </w:pPr>
    </w:p>
    <w:p w14:paraId="06825E27" w14:textId="77777777" w:rsidR="0023007D" w:rsidRDefault="0023007D" w:rsidP="008A7D96">
      <w:pPr>
        <w:widowControl/>
        <w:suppressAutoHyphens w:val="0"/>
        <w:autoSpaceDE w:val="0"/>
        <w:autoSpaceDN w:val="0"/>
        <w:adjustRightInd w:val="0"/>
        <w:jc w:val="both"/>
        <w:rPr>
          <w:rFonts w:cs="Times New Roman"/>
          <w:color w:val="auto"/>
          <w:kern w:val="0"/>
          <w:sz w:val="20"/>
          <w:szCs w:val="20"/>
          <w:lang w:eastAsia="pl-PL"/>
        </w:rPr>
      </w:pPr>
    </w:p>
    <w:p w14:paraId="5262BDC8" w14:textId="77777777" w:rsidR="0023007D" w:rsidRDefault="0023007D" w:rsidP="008A7D96">
      <w:pPr>
        <w:widowControl/>
        <w:suppressAutoHyphens w:val="0"/>
        <w:autoSpaceDE w:val="0"/>
        <w:autoSpaceDN w:val="0"/>
        <w:adjustRightInd w:val="0"/>
        <w:jc w:val="both"/>
        <w:rPr>
          <w:rFonts w:cs="Times New Roman"/>
          <w:color w:val="auto"/>
          <w:kern w:val="0"/>
          <w:sz w:val="20"/>
          <w:szCs w:val="20"/>
          <w:lang w:eastAsia="pl-PL"/>
        </w:rPr>
      </w:pPr>
    </w:p>
    <w:p w14:paraId="2D4E44E4" w14:textId="77777777" w:rsidR="008A7D96" w:rsidRPr="00E14A23" w:rsidRDefault="008A7D96" w:rsidP="008A7D96">
      <w:pPr>
        <w:widowControl/>
        <w:suppressAutoHyphens w:val="0"/>
        <w:autoSpaceDE w:val="0"/>
        <w:autoSpaceDN w:val="0"/>
        <w:adjustRightInd w:val="0"/>
        <w:jc w:val="center"/>
        <w:rPr>
          <w:rFonts w:cs="Times New Roman"/>
          <w:b/>
          <w:color w:val="auto"/>
          <w:kern w:val="0"/>
          <w:sz w:val="20"/>
          <w:szCs w:val="20"/>
          <w:lang w:eastAsia="pl-PL"/>
        </w:rPr>
      </w:pPr>
      <w:r w:rsidRPr="00E14A23">
        <w:rPr>
          <w:rFonts w:cs="Times New Roman"/>
          <w:b/>
          <w:color w:val="auto"/>
          <w:kern w:val="0"/>
          <w:sz w:val="20"/>
          <w:szCs w:val="20"/>
          <w:lang w:eastAsia="pl-PL"/>
        </w:rPr>
        <w:lastRenderedPageBreak/>
        <w:t>§ 6</w:t>
      </w:r>
    </w:p>
    <w:p w14:paraId="2EB5B812" w14:textId="77777777" w:rsidR="008A7D96" w:rsidRPr="00E14A23" w:rsidRDefault="008A7D96" w:rsidP="00F3698A">
      <w:pPr>
        <w:widowControl/>
        <w:numPr>
          <w:ilvl w:val="0"/>
          <w:numId w:val="5"/>
        </w:numPr>
        <w:suppressAutoHyphens w:val="0"/>
        <w:overflowPunct/>
        <w:autoSpaceDE w:val="0"/>
        <w:autoSpaceDN w:val="0"/>
        <w:adjustRightInd w:val="0"/>
        <w:contextualSpacing/>
        <w:jc w:val="both"/>
        <w:textAlignment w:val="auto"/>
        <w:rPr>
          <w:rFonts w:cs="Times New Roman"/>
          <w:color w:val="auto"/>
          <w:kern w:val="0"/>
          <w:sz w:val="20"/>
          <w:szCs w:val="20"/>
          <w:lang w:eastAsia="pl-PL"/>
        </w:rPr>
      </w:pPr>
      <w:r w:rsidRPr="00E14A23">
        <w:rPr>
          <w:rFonts w:cs="Times New Roman"/>
          <w:color w:val="auto"/>
          <w:kern w:val="0"/>
          <w:sz w:val="20"/>
          <w:szCs w:val="20"/>
          <w:lang w:eastAsia="pl-PL"/>
        </w:rPr>
        <w:t>Wydzierżawiający zobowiązuje się do nieodpłatnego serwisu, konserwacji i napraw (w tym pokrywania kosztów części zamiennych) przedmiotu dzierżawy w okresie trwania umowy, tak by przedmiot umowy nadawał się do korzystania zgodnie z jego przeznaczeniem, w każdym czasie.</w:t>
      </w:r>
    </w:p>
    <w:p w14:paraId="0C634AD5" w14:textId="40DD0143" w:rsidR="008A7D96" w:rsidRPr="004E6FEC" w:rsidRDefault="008A7D96" w:rsidP="00F3698A">
      <w:pPr>
        <w:widowControl/>
        <w:numPr>
          <w:ilvl w:val="0"/>
          <w:numId w:val="5"/>
        </w:numPr>
        <w:suppressAutoHyphens w:val="0"/>
        <w:overflowPunct/>
        <w:autoSpaceDE w:val="0"/>
        <w:autoSpaceDN w:val="0"/>
        <w:adjustRightInd w:val="0"/>
        <w:contextualSpacing/>
        <w:jc w:val="both"/>
        <w:textAlignment w:val="auto"/>
        <w:rPr>
          <w:rFonts w:cs="Times New Roman"/>
          <w:color w:val="auto"/>
          <w:kern w:val="0"/>
          <w:sz w:val="20"/>
          <w:szCs w:val="20"/>
          <w:lang w:eastAsia="pl-PL"/>
        </w:rPr>
      </w:pPr>
      <w:r w:rsidRPr="004E6FEC">
        <w:rPr>
          <w:rFonts w:cs="Times New Roman"/>
          <w:color w:val="auto"/>
          <w:kern w:val="0"/>
          <w:sz w:val="20"/>
          <w:szCs w:val="20"/>
          <w:lang w:eastAsia="pl-PL"/>
        </w:rPr>
        <w:t>Strony ustalają termin przystąpienia do naprawy zgodny z ofertą złożoną przez Wy</w:t>
      </w:r>
      <w:r w:rsidR="00CC1845">
        <w:rPr>
          <w:rFonts w:cs="Times New Roman"/>
          <w:color w:val="auto"/>
          <w:kern w:val="0"/>
          <w:sz w:val="20"/>
          <w:szCs w:val="20"/>
          <w:lang w:eastAsia="pl-PL"/>
        </w:rPr>
        <w:t>dzierżawiającego</w:t>
      </w:r>
      <w:r w:rsidR="003B3DD6">
        <w:rPr>
          <w:rFonts w:cs="Times New Roman"/>
          <w:color w:val="auto"/>
          <w:kern w:val="0"/>
          <w:sz w:val="20"/>
          <w:szCs w:val="20"/>
          <w:lang w:eastAsia="pl-PL"/>
        </w:rPr>
        <w:t xml:space="preserve"> oraz </w:t>
      </w:r>
      <w:r w:rsidRPr="004E6FEC">
        <w:rPr>
          <w:rFonts w:cs="Times New Roman"/>
          <w:color w:val="auto"/>
          <w:kern w:val="0"/>
          <w:sz w:val="20"/>
          <w:szCs w:val="20"/>
          <w:lang w:eastAsia="pl-PL"/>
        </w:rPr>
        <w:t>maksymalny czas na naprawę uszkodzonego elementu do 24 god</w:t>
      </w:r>
      <w:r w:rsidR="003B3DD6">
        <w:rPr>
          <w:rFonts w:cs="Times New Roman"/>
          <w:color w:val="auto"/>
          <w:kern w:val="0"/>
          <w:sz w:val="20"/>
          <w:szCs w:val="20"/>
          <w:lang w:eastAsia="pl-PL"/>
        </w:rPr>
        <w:t>zin od momentu przystąpienia do </w:t>
      </w:r>
      <w:r w:rsidRPr="004E6FEC">
        <w:rPr>
          <w:rFonts w:cs="Times New Roman"/>
          <w:color w:val="auto"/>
          <w:kern w:val="0"/>
          <w:sz w:val="20"/>
          <w:szCs w:val="20"/>
          <w:lang w:eastAsia="pl-PL"/>
        </w:rPr>
        <w:t>naprawy.</w:t>
      </w:r>
    </w:p>
    <w:p w14:paraId="583A7B02" w14:textId="79863975" w:rsidR="008A7D96" w:rsidRPr="00E14A23" w:rsidRDefault="008A7D96" w:rsidP="00F3698A">
      <w:pPr>
        <w:widowControl/>
        <w:numPr>
          <w:ilvl w:val="0"/>
          <w:numId w:val="5"/>
        </w:numPr>
        <w:suppressAutoHyphens w:val="0"/>
        <w:overflowPunct/>
        <w:autoSpaceDE w:val="0"/>
        <w:autoSpaceDN w:val="0"/>
        <w:adjustRightInd w:val="0"/>
        <w:contextualSpacing/>
        <w:jc w:val="both"/>
        <w:textAlignment w:val="auto"/>
        <w:rPr>
          <w:rFonts w:cs="Times New Roman"/>
          <w:color w:val="auto"/>
          <w:kern w:val="0"/>
          <w:sz w:val="20"/>
          <w:szCs w:val="20"/>
          <w:lang w:eastAsia="pl-PL"/>
        </w:rPr>
      </w:pPr>
      <w:r w:rsidRPr="00E14A23">
        <w:rPr>
          <w:rFonts w:cs="Times New Roman"/>
          <w:color w:val="auto"/>
          <w:kern w:val="0"/>
          <w:sz w:val="20"/>
          <w:szCs w:val="20"/>
          <w:lang w:eastAsia="pl-PL"/>
        </w:rPr>
        <w:t xml:space="preserve">Jeżeli naprawa przedmiotu dzierżawy nie będzie dokonana w terminie określonym w ust.2, Wydzierżawiający zobowiązany jest na swój koszt do </w:t>
      </w:r>
      <w:r>
        <w:rPr>
          <w:rFonts w:cs="Times New Roman"/>
          <w:color w:val="auto"/>
          <w:kern w:val="0"/>
          <w:sz w:val="20"/>
          <w:szCs w:val="20"/>
          <w:lang w:eastAsia="pl-PL"/>
        </w:rPr>
        <w:t xml:space="preserve">dostarczenia i zamontowania </w:t>
      </w:r>
      <w:r w:rsidR="003B3AF2">
        <w:rPr>
          <w:rFonts w:cs="Times New Roman"/>
          <w:color w:val="auto"/>
          <w:kern w:val="0"/>
          <w:sz w:val="20"/>
          <w:szCs w:val="20"/>
          <w:lang w:eastAsia="pl-PL"/>
        </w:rPr>
        <w:t>identycznego lub </w:t>
      </w:r>
      <w:r w:rsidR="00C671E6">
        <w:rPr>
          <w:rFonts w:cs="Times New Roman"/>
          <w:color w:val="auto"/>
          <w:kern w:val="0"/>
          <w:sz w:val="20"/>
          <w:szCs w:val="20"/>
          <w:lang w:eastAsia="pl-PL"/>
        </w:rPr>
        <w:t xml:space="preserve">kompatybilnego </w:t>
      </w:r>
      <w:r w:rsidRPr="00E14A23">
        <w:rPr>
          <w:rFonts w:cs="Times New Roman"/>
          <w:color w:val="auto"/>
          <w:kern w:val="0"/>
          <w:sz w:val="20"/>
          <w:szCs w:val="20"/>
          <w:lang w:eastAsia="pl-PL"/>
        </w:rPr>
        <w:t xml:space="preserve">urządzenia zastępczego o parametrach nie gorszych niż przedmiot dzierżawy.  </w:t>
      </w:r>
    </w:p>
    <w:p w14:paraId="568DED51" w14:textId="77777777" w:rsidR="008A7D96" w:rsidRPr="00E14A23" w:rsidRDefault="008A7D96" w:rsidP="00F3698A">
      <w:pPr>
        <w:widowControl/>
        <w:numPr>
          <w:ilvl w:val="0"/>
          <w:numId w:val="5"/>
        </w:numPr>
        <w:suppressAutoHyphens w:val="0"/>
        <w:overflowPunct/>
        <w:autoSpaceDE w:val="0"/>
        <w:autoSpaceDN w:val="0"/>
        <w:adjustRightInd w:val="0"/>
        <w:contextualSpacing/>
        <w:jc w:val="both"/>
        <w:textAlignment w:val="auto"/>
        <w:rPr>
          <w:rFonts w:cs="Times New Roman"/>
          <w:color w:val="auto"/>
          <w:kern w:val="0"/>
          <w:sz w:val="20"/>
          <w:szCs w:val="20"/>
          <w:lang w:eastAsia="pl-PL"/>
        </w:rPr>
      </w:pPr>
      <w:r w:rsidRPr="00E14A23">
        <w:rPr>
          <w:rFonts w:cs="Times New Roman"/>
          <w:color w:val="auto"/>
          <w:kern w:val="0"/>
          <w:sz w:val="20"/>
          <w:szCs w:val="20"/>
          <w:lang w:eastAsia="pl-PL"/>
        </w:rPr>
        <w:t>W przypadku trzykrotnej naprawy tego samego elementu przedmiotu dzierżawy Wydzierżawiający wymieni całe urządzenie na nowe, wolne od wad.</w:t>
      </w:r>
    </w:p>
    <w:p w14:paraId="1DD6245B" w14:textId="77777777" w:rsidR="008A7D96" w:rsidRPr="00E14A23" w:rsidRDefault="008A7D96" w:rsidP="00F3698A">
      <w:pPr>
        <w:widowControl/>
        <w:numPr>
          <w:ilvl w:val="0"/>
          <w:numId w:val="5"/>
        </w:numPr>
        <w:suppressAutoHyphens w:val="0"/>
        <w:overflowPunct/>
        <w:autoSpaceDE w:val="0"/>
        <w:autoSpaceDN w:val="0"/>
        <w:adjustRightInd w:val="0"/>
        <w:contextualSpacing/>
        <w:jc w:val="both"/>
        <w:textAlignment w:val="auto"/>
        <w:rPr>
          <w:rFonts w:cs="Times New Roman"/>
          <w:color w:val="auto"/>
          <w:kern w:val="0"/>
          <w:sz w:val="20"/>
          <w:szCs w:val="20"/>
          <w:lang w:eastAsia="pl-PL"/>
        </w:rPr>
      </w:pPr>
      <w:r w:rsidRPr="00E14A23">
        <w:rPr>
          <w:rFonts w:cs="Times New Roman"/>
          <w:color w:val="auto"/>
          <w:kern w:val="0"/>
          <w:sz w:val="20"/>
          <w:szCs w:val="20"/>
          <w:lang w:eastAsia="pl-PL"/>
        </w:rPr>
        <w:t>Koszty części zamiennych, które ulegną uszkodzeniu lub zniszczeniu z wyłącznej winy Dzierżawcy ponosi Dzierżawca.</w:t>
      </w:r>
    </w:p>
    <w:p w14:paraId="3B3D6810" w14:textId="6E33DE29" w:rsidR="008A7D96" w:rsidRPr="00E14A23" w:rsidRDefault="008A7D96" w:rsidP="00F3698A">
      <w:pPr>
        <w:widowControl/>
        <w:numPr>
          <w:ilvl w:val="0"/>
          <w:numId w:val="5"/>
        </w:numPr>
        <w:suppressAutoHyphens w:val="0"/>
        <w:overflowPunct/>
        <w:autoSpaceDE w:val="0"/>
        <w:autoSpaceDN w:val="0"/>
        <w:adjustRightInd w:val="0"/>
        <w:contextualSpacing/>
        <w:jc w:val="both"/>
        <w:textAlignment w:val="auto"/>
        <w:rPr>
          <w:rFonts w:cs="Times New Roman"/>
          <w:color w:val="auto"/>
          <w:kern w:val="0"/>
          <w:sz w:val="20"/>
          <w:szCs w:val="20"/>
          <w:lang w:eastAsia="pl-PL"/>
        </w:rPr>
      </w:pPr>
      <w:r w:rsidRPr="00E14A23">
        <w:rPr>
          <w:rFonts w:cs="Times New Roman"/>
          <w:color w:val="auto"/>
          <w:kern w:val="0"/>
          <w:sz w:val="20"/>
          <w:szCs w:val="20"/>
          <w:lang w:eastAsia="pl-PL"/>
        </w:rPr>
        <w:t xml:space="preserve">Wydzierżawiający zapewni bezpłatny nadzór techniczny </w:t>
      </w:r>
      <w:r w:rsidR="0023007D">
        <w:rPr>
          <w:rFonts w:cs="Times New Roman"/>
          <w:color w:val="auto"/>
          <w:kern w:val="0"/>
          <w:sz w:val="20"/>
          <w:szCs w:val="20"/>
          <w:lang w:eastAsia="pl-PL"/>
        </w:rPr>
        <w:t>przedmiotu dzierżawy</w:t>
      </w:r>
      <w:r w:rsidRPr="00E14A23">
        <w:rPr>
          <w:rFonts w:cs="Times New Roman"/>
          <w:color w:val="auto"/>
          <w:kern w:val="0"/>
          <w:sz w:val="20"/>
          <w:szCs w:val="20"/>
          <w:lang w:eastAsia="pl-PL"/>
        </w:rPr>
        <w:t xml:space="preserve"> poprzez okresową kontrolę stanu technicznego - nie rzadziej niż raz na pół roku – potwierdzony protokołem.</w:t>
      </w:r>
    </w:p>
    <w:p w14:paraId="3DCDFFB6" w14:textId="77777777" w:rsidR="008A7D96" w:rsidRPr="00E14A23" w:rsidRDefault="008A7D96" w:rsidP="008A7D96">
      <w:pPr>
        <w:widowControl/>
        <w:suppressAutoHyphens w:val="0"/>
        <w:autoSpaceDE w:val="0"/>
        <w:autoSpaceDN w:val="0"/>
        <w:adjustRightInd w:val="0"/>
        <w:jc w:val="center"/>
        <w:rPr>
          <w:rFonts w:cs="Times New Roman"/>
          <w:b/>
          <w:color w:val="auto"/>
          <w:kern w:val="0"/>
          <w:sz w:val="20"/>
          <w:szCs w:val="20"/>
          <w:lang w:eastAsia="pl-PL"/>
        </w:rPr>
      </w:pPr>
    </w:p>
    <w:p w14:paraId="22D7B10D" w14:textId="77777777" w:rsidR="008A7D96" w:rsidRPr="00E14A23" w:rsidRDefault="008A7D96" w:rsidP="008A7D96">
      <w:pPr>
        <w:widowControl/>
        <w:suppressAutoHyphens w:val="0"/>
        <w:autoSpaceDE w:val="0"/>
        <w:autoSpaceDN w:val="0"/>
        <w:adjustRightInd w:val="0"/>
        <w:jc w:val="center"/>
        <w:rPr>
          <w:rFonts w:cs="Times New Roman"/>
          <w:b/>
          <w:color w:val="auto"/>
          <w:kern w:val="0"/>
          <w:sz w:val="20"/>
          <w:szCs w:val="20"/>
          <w:lang w:eastAsia="pl-PL"/>
        </w:rPr>
      </w:pPr>
      <w:r w:rsidRPr="00E14A23">
        <w:rPr>
          <w:rFonts w:cs="Times New Roman"/>
          <w:b/>
          <w:color w:val="auto"/>
          <w:kern w:val="0"/>
          <w:sz w:val="20"/>
          <w:szCs w:val="20"/>
          <w:lang w:eastAsia="pl-PL"/>
        </w:rPr>
        <w:t>§ 7</w:t>
      </w:r>
    </w:p>
    <w:p w14:paraId="47B00196" w14:textId="2CE2BE72" w:rsidR="008A7D96" w:rsidRPr="00E14A23" w:rsidRDefault="008A7D96" w:rsidP="00F3698A">
      <w:pPr>
        <w:widowControl/>
        <w:numPr>
          <w:ilvl w:val="0"/>
          <w:numId w:val="6"/>
        </w:numPr>
        <w:suppressAutoHyphens w:val="0"/>
        <w:overflowPunct/>
        <w:autoSpaceDE w:val="0"/>
        <w:autoSpaceDN w:val="0"/>
        <w:adjustRightInd w:val="0"/>
        <w:contextualSpacing/>
        <w:jc w:val="both"/>
        <w:textAlignment w:val="auto"/>
        <w:rPr>
          <w:rFonts w:cs="Times New Roman"/>
          <w:color w:val="auto"/>
          <w:kern w:val="0"/>
          <w:sz w:val="20"/>
          <w:szCs w:val="20"/>
          <w:lang w:eastAsia="pl-PL"/>
        </w:rPr>
      </w:pPr>
      <w:r w:rsidRPr="00E14A23">
        <w:rPr>
          <w:rFonts w:cs="Times New Roman"/>
          <w:color w:val="auto"/>
          <w:kern w:val="0"/>
          <w:sz w:val="20"/>
          <w:szCs w:val="20"/>
          <w:lang w:eastAsia="pl-PL"/>
        </w:rPr>
        <w:t xml:space="preserve">Wydzierżawiający oświadcza, że </w:t>
      </w:r>
      <w:r w:rsidR="0023007D">
        <w:rPr>
          <w:rFonts w:cs="Times New Roman"/>
          <w:color w:val="auto"/>
          <w:kern w:val="0"/>
          <w:sz w:val="20"/>
          <w:szCs w:val="20"/>
          <w:lang w:eastAsia="pl-PL"/>
        </w:rPr>
        <w:t>przedmiot dzierżawy</w:t>
      </w:r>
      <w:r w:rsidRPr="00E14A23">
        <w:rPr>
          <w:rFonts w:cs="Times New Roman"/>
          <w:color w:val="auto"/>
          <w:kern w:val="0"/>
          <w:sz w:val="20"/>
          <w:szCs w:val="20"/>
          <w:lang w:eastAsia="pl-PL"/>
        </w:rPr>
        <w:t xml:space="preserve"> opisany w § 1 jest (fabrycznie nowy/używany) stanowi jego własność oraz nie jest obciążony żadnym prawem na rzecz osób trzecich (jest wolny od wad prawnych), jak również jest wolny od wszelkich wad fizycznych. </w:t>
      </w:r>
    </w:p>
    <w:p w14:paraId="4639A45E" w14:textId="75AE405B" w:rsidR="008A7D96" w:rsidRPr="00E14A23" w:rsidRDefault="008A7D96" w:rsidP="00F3698A">
      <w:pPr>
        <w:widowControl/>
        <w:numPr>
          <w:ilvl w:val="0"/>
          <w:numId w:val="6"/>
        </w:numPr>
        <w:suppressAutoHyphens w:val="0"/>
        <w:overflowPunct/>
        <w:autoSpaceDE w:val="0"/>
        <w:autoSpaceDN w:val="0"/>
        <w:adjustRightInd w:val="0"/>
        <w:contextualSpacing/>
        <w:jc w:val="both"/>
        <w:textAlignment w:val="auto"/>
        <w:rPr>
          <w:rFonts w:cs="Times New Roman"/>
          <w:color w:val="auto"/>
          <w:kern w:val="0"/>
          <w:sz w:val="20"/>
          <w:szCs w:val="20"/>
          <w:lang w:eastAsia="pl-PL"/>
        </w:rPr>
      </w:pPr>
      <w:r w:rsidRPr="00E14A23">
        <w:rPr>
          <w:rFonts w:cs="Times New Roman"/>
          <w:color w:val="auto"/>
          <w:kern w:val="0"/>
          <w:sz w:val="20"/>
          <w:szCs w:val="20"/>
          <w:lang w:eastAsia="pl-PL"/>
        </w:rPr>
        <w:t xml:space="preserve">Wydzierżawiający uiszczać będzie podatki i inne ciężary związane z </w:t>
      </w:r>
      <w:r w:rsidR="0023007D">
        <w:rPr>
          <w:rFonts w:cs="Times New Roman"/>
          <w:color w:val="auto"/>
          <w:kern w:val="0"/>
          <w:sz w:val="20"/>
          <w:szCs w:val="20"/>
          <w:lang w:eastAsia="pl-PL"/>
        </w:rPr>
        <w:t>przedmiotem dzierżawy</w:t>
      </w:r>
      <w:r w:rsidRPr="00E14A23">
        <w:rPr>
          <w:rFonts w:cs="Times New Roman"/>
          <w:color w:val="auto"/>
          <w:kern w:val="0"/>
          <w:sz w:val="20"/>
          <w:szCs w:val="20"/>
          <w:lang w:eastAsia="pl-PL"/>
        </w:rPr>
        <w:t>.</w:t>
      </w:r>
    </w:p>
    <w:p w14:paraId="2C6391ED" w14:textId="77777777" w:rsidR="008A7D96" w:rsidRPr="00E14A23" w:rsidRDefault="008A7D96" w:rsidP="008A7D96">
      <w:pPr>
        <w:widowControl/>
        <w:suppressAutoHyphens w:val="0"/>
        <w:autoSpaceDE w:val="0"/>
        <w:autoSpaceDN w:val="0"/>
        <w:adjustRightInd w:val="0"/>
        <w:jc w:val="both"/>
        <w:rPr>
          <w:rFonts w:cs="Times New Roman"/>
          <w:color w:val="auto"/>
          <w:kern w:val="0"/>
          <w:sz w:val="20"/>
          <w:szCs w:val="20"/>
          <w:lang w:eastAsia="pl-PL"/>
        </w:rPr>
      </w:pPr>
    </w:p>
    <w:p w14:paraId="02E1FA88" w14:textId="77777777" w:rsidR="008A7D96" w:rsidRPr="00E14A23" w:rsidRDefault="008A7D96" w:rsidP="008A7D96">
      <w:pPr>
        <w:widowControl/>
        <w:suppressAutoHyphens w:val="0"/>
        <w:autoSpaceDE w:val="0"/>
        <w:autoSpaceDN w:val="0"/>
        <w:adjustRightInd w:val="0"/>
        <w:jc w:val="center"/>
        <w:rPr>
          <w:rFonts w:cs="Times New Roman"/>
          <w:b/>
          <w:color w:val="auto"/>
          <w:kern w:val="0"/>
          <w:sz w:val="20"/>
          <w:szCs w:val="20"/>
          <w:lang w:eastAsia="pl-PL"/>
        </w:rPr>
      </w:pPr>
      <w:r w:rsidRPr="00E14A23">
        <w:rPr>
          <w:rFonts w:cs="Times New Roman"/>
          <w:b/>
          <w:color w:val="auto"/>
          <w:kern w:val="0"/>
          <w:sz w:val="20"/>
          <w:szCs w:val="20"/>
          <w:lang w:eastAsia="pl-PL"/>
        </w:rPr>
        <w:t>§ 8</w:t>
      </w:r>
    </w:p>
    <w:p w14:paraId="46B13E23" w14:textId="77777777" w:rsidR="009A6F23" w:rsidRDefault="008A7D96" w:rsidP="00F3698A">
      <w:pPr>
        <w:widowControl/>
        <w:numPr>
          <w:ilvl w:val="0"/>
          <w:numId w:val="7"/>
        </w:numPr>
        <w:suppressAutoHyphens w:val="0"/>
        <w:overflowPunct/>
        <w:autoSpaceDE w:val="0"/>
        <w:autoSpaceDN w:val="0"/>
        <w:adjustRightInd w:val="0"/>
        <w:contextualSpacing/>
        <w:jc w:val="both"/>
        <w:textAlignment w:val="auto"/>
        <w:rPr>
          <w:rFonts w:cs="Times New Roman"/>
          <w:color w:val="auto"/>
          <w:kern w:val="0"/>
          <w:sz w:val="20"/>
          <w:szCs w:val="20"/>
          <w:lang w:eastAsia="pl-PL"/>
        </w:rPr>
      </w:pPr>
      <w:r w:rsidRPr="00E14A23">
        <w:rPr>
          <w:rFonts w:cs="Times New Roman"/>
          <w:color w:val="auto"/>
          <w:kern w:val="0"/>
          <w:sz w:val="20"/>
          <w:szCs w:val="20"/>
          <w:lang w:eastAsia="pl-PL"/>
        </w:rPr>
        <w:t>Strony ustalają wysokość czynszu dzierżawnego na kwotę ............ zł/m-c brutto (słownie: ................................)</w:t>
      </w:r>
      <w:r w:rsidR="009A6F23">
        <w:rPr>
          <w:rFonts w:cs="Times New Roman"/>
          <w:color w:val="auto"/>
          <w:kern w:val="0"/>
          <w:sz w:val="20"/>
          <w:szCs w:val="20"/>
          <w:lang w:eastAsia="pl-PL"/>
        </w:rPr>
        <w:t>.</w:t>
      </w:r>
    </w:p>
    <w:p w14:paraId="3254E72F" w14:textId="03C64829" w:rsidR="008A7D96" w:rsidRPr="00E14A23" w:rsidRDefault="009A6F23" w:rsidP="009A6F23">
      <w:pPr>
        <w:widowControl/>
        <w:suppressAutoHyphens w:val="0"/>
        <w:overflowPunct/>
        <w:autoSpaceDE w:val="0"/>
        <w:autoSpaceDN w:val="0"/>
        <w:adjustRightInd w:val="0"/>
        <w:ind w:left="360"/>
        <w:contextualSpacing/>
        <w:jc w:val="both"/>
        <w:textAlignment w:val="auto"/>
        <w:rPr>
          <w:rFonts w:cs="Times New Roman"/>
          <w:color w:val="auto"/>
          <w:kern w:val="0"/>
          <w:sz w:val="20"/>
          <w:szCs w:val="20"/>
          <w:lang w:eastAsia="pl-PL"/>
        </w:rPr>
      </w:pPr>
      <w:r>
        <w:rPr>
          <w:rFonts w:cs="Times New Roman"/>
          <w:color w:val="auto"/>
          <w:kern w:val="0"/>
          <w:sz w:val="20"/>
          <w:szCs w:val="20"/>
          <w:lang w:eastAsia="pl-PL"/>
        </w:rPr>
        <w:t>Wysokość czynszu dzierżawnego przez okres trwania umowy:</w:t>
      </w:r>
    </w:p>
    <w:tbl>
      <w:tblPr>
        <w:tblW w:w="5169" w:type="pct"/>
        <w:tblInd w:w="-147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876"/>
        <w:gridCol w:w="750"/>
        <w:gridCol w:w="355"/>
        <w:gridCol w:w="472"/>
        <w:gridCol w:w="669"/>
        <w:gridCol w:w="669"/>
        <w:gridCol w:w="669"/>
        <w:gridCol w:w="706"/>
        <w:gridCol w:w="706"/>
        <w:gridCol w:w="710"/>
        <w:gridCol w:w="706"/>
        <w:gridCol w:w="702"/>
        <w:gridCol w:w="702"/>
        <w:gridCol w:w="674"/>
      </w:tblGrid>
      <w:tr w:rsidR="003B3AF2" w:rsidRPr="00205A9B" w14:paraId="543AFD65" w14:textId="77777777" w:rsidTr="003B3AF2">
        <w:tc>
          <w:tcPr>
            <w:tcW w:w="4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14:paraId="0CA61C04" w14:textId="77777777" w:rsidR="003B3AF2" w:rsidRPr="003B3AF2" w:rsidRDefault="003B3AF2" w:rsidP="003B3AF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cs="Times New Roman"/>
                <w:color w:val="auto"/>
                <w:kern w:val="0"/>
                <w:sz w:val="14"/>
                <w:szCs w:val="14"/>
                <w:lang w:eastAsia="pl-PL"/>
              </w:rPr>
            </w:pPr>
            <w:r w:rsidRPr="003B3AF2">
              <w:rPr>
                <w:rFonts w:cs="Times New Roman"/>
                <w:color w:val="auto"/>
                <w:kern w:val="0"/>
                <w:sz w:val="14"/>
                <w:szCs w:val="14"/>
                <w:lang w:eastAsia="pl-PL"/>
              </w:rPr>
              <w:t>Nazwa handlowa</w:t>
            </w:r>
          </w:p>
        </w:tc>
        <w:tc>
          <w:tcPr>
            <w:tcW w:w="4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B8D8810" w14:textId="77777777" w:rsidR="003B3AF2" w:rsidRPr="00205A9B" w:rsidRDefault="003B3AF2" w:rsidP="00946EFD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cs="Times New Roman"/>
                <w:color w:val="auto"/>
                <w:kern w:val="0"/>
                <w:sz w:val="14"/>
                <w:szCs w:val="14"/>
                <w:lang w:eastAsia="pl-PL"/>
              </w:rPr>
            </w:pPr>
            <w:r w:rsidRPr="00205A9B">
              <w:rPr>
                <w:rFonts w:cs="Times New Roman"/>
                <w:color w:val="auto"/>
                <w:kern w:val="0"/>
                <w:sz w:val="14"/>
                <w:szCs w:val="14"/>
                <w:lang w:eastAsia="pl-PL"/>
              </w:rPr>
              <w:t xml:space="preserve">Numer </w:t>
            </w:r>
            <w:r w:rsidRPr="004B1F27">
              <w:rPr>
                <w:rFonts w:cs="Times New Roman"/>
                <w:color w:val="auto"/>
                <w:kern w:val="0"/>
                <w:sz w:val="13"/>
                <w:szCs w:val="13"/>
                <w:lang w:eastAsia="pl-PL"/>
              </w:rPr>
              <w:t xml:space="preserve">katalogowy </w:t>
            </w:r>
            <w:r w:rsidRPr="00205A9B">
              <w:rPr>
                <w:rFonts w:cs="Times New Roman"/>
                <w:color w:val="auto"/>
                <w:kern w:val="0"/>
                <w:sz w:val="14"/>
                <w:szCs w:val="14"/>
                <w:lang w:eastAsia="pl-PL"/>
              </w:rPr>
              <w:t>producent</w:t>
            </w:r>
          </w:p>
        </w:tc>
        <w:tc>
          <w:tcPr>
            <w:tcW w:w="1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FA9BA02" w14:textId="77777777" w:rsidR="003B3AF2" w:rsidRPr="00205A9B" w:rsidRDefault="003B3AF2" w:rsidP="00946EFD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cs="Times New Roman"/>
                <w:color w:val="auto"/>
                <w:kern w:val="0"/>
                <w:sz w:val="14"/>
                <w:szCs w:val="14"/>
                <w:lang w:eastAsia="pl-PL"/>
              </w:rPr>
            </w:pPr>
            <w:proofErr w:type="spellStart"/>
            <w:r w:rsidRPr="00205A9B">
              <w:rPr>
                <w:rFonts w:cs="Times New Roman"/>
                <w:color w:val="auto"/>
                <w:kern w:val="0"/>
                <w:sz w:val="14"/>
                <w:szCs w:val="14"/>
                <w:lang w:eastAsia="pl-PL"/>
              </w:rPr>
              <w:t>J.m</w:t>
            </w:r>
            <w:proofErr w:type="spellEnd"/>
          </w:p>
        </w:tc>
        <w:tc>
          <w:tcPr>
            <w:tcW w:w="25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D51C3A9" w14:textId="77777777" w:rsidR="003B3AF2" w:rsidRPr="00205A9B" w:rsidRDefault="003B3AF2" w:rsidP="00946EFD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cs="Times New Roman"/>
                <w:color w:val="auto"/>
                <w:kern w:val="0"/>
                <w:sz w:val="14"/>
                <w:szCs w:val="14"/>
                <w:lang w:eastAsia="pl-PL"/>
              </w:rPr>
            </w:pPr>
            <w:r w:rsidRPr="00205A9B">
              <w:rPr>
                <w:rFonts w:cs="Times New Roman"/>
                <w:color w:val="auto"/>
                <w:kern w:val="0"/>
                <w:sz w:val="14"/>
                <w:szCs w:val="14"/>
                <w:lang w:eastAsia="pl-PL"/>
              </w:rPr>
              <w:t>Ilość</w:t>
            </w:r>
          </w:p>
        </w:tc>
        <w:tc>
          <w:tcPr>
            <w:tcW w:w="107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CBD136" w14:textId="77777777" w:rsidR="003B3AF2" w:rsidRPr="00205A9B" w:rsidRDefault="003B3AF2" w:rsidP="00946EFD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cs="Times New Roman"/>
                <w:color w:val="auto"/>
                <w:kern w:val="0"/>
                <w:sz w:val="14"/>
                <w:szCs w:val="14"/>
                <w:lang w:eastAsia="pl-PL"/>
              </w:rPr>
            </w:pPr>
            <w:r w:rsidRPr="00205A9B">
              <w:rPr>
                <w:rFonts w:cs="Times New Roman"/>
                <w:color w:val="auto"/>
                <w:kern w:val="0"/>
                <w:sz w:val="14"/>
                <w:szCs w:val="14"/>
                <w:lang w:eastAsia="pl-PL"/>
              </w:rPr>
              <w:t>Cena jednostkowa</w:t>
            </w:r>
            <w:r>
              <w:rPr>
                <w:rFonts w:cs="Times New Roman"/>
                <w:color w:val="auto"/>
                <w:kern w:val="0"/>
                <w:sz w:val="14"/>
                <w:szCs w:val="14"/>
                <w:lang w:eastAsia="pl-PL"/>
              </w:rPr>
              <w:t xml:space="preserve"> dzierżawy</w:t>
            </w:r>
          </w:p>
        </w:tc>
        <w:tc>
          <w:tcPr>
            <w:tcW w:w="11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5BB8A" w14:textId="77777777" w:rsidR="003B3AF2" w:rsidRPr="00205A9B" w:rsidRDefault="003B3AF2" w:rsidP="00946EFD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cs="Times New Roman"/>
                <w:color w:val="auto"/>
                <w:kern w:val="0"/>
                <w:sz w:val="14"/>
                <w:szCs w:val="14"/>
                <w:lang w:eastAsia="pl-PL"/>
              </w:rPr>
            </w:pPr>
            <w:r>
              <w:rPr>
                <w:rFonts w:cs="Times New Roman"/>
                <w:color w:val="auto"/>
                <w:kern w:val="0"/>
                <w:sz w:val="14"/>
                <w:szCs w:val="14"/>
                <w:lang w:eastAsia="pl-PL"/>
              </w:rPr>
              <w:t>Wartość dzierżawy w 1 miesiącu</w:t>
            </w:r>
          </w:p>
        </w:tc>
        <w:tc>
          <w:tcPr>
            <w:tcW w:w="37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4987C71" w14:textId="77777777" w:rsidR="003B3AF2" w:rsidRPr="00205A9B" w:rsidRDefault="003B3AF2" w:rsidP="00946EFD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cs="Times New Roman"/>
                <w:color w:val="auto"/>
                <w:kern w:val="0"/>
                <w:sz w:val="14"/>
                <w:szCs w:val="14"/>
                <w:lang w:eastAsia="pl-PL"/>
              </w:rPr>
            </w:pPr>
            <w:r w:rsidRPr="00205A9B">
              <w:rPr>
                <w:rFonts w:cs="Times New Roman"/>
                <w:color w:val="auto"/>
                <w:kern w:val="0"/>
                <w:sz w:val="14"/>
                <w:szCs w:val="14"/>
                <w:lang w:eastAsia="pl-PL"/>
              </w:rPr>
              <w:t>Okres obowiązywania</w:t>
            </w:r>
          </w:p>
        </w:tc>
        <w:tc>
          <w:tcPr>
            <w:tcW w:w="111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28EAD6B1" w14:textId="38137A7C" w:rsidR="003B3AF2" w:rsidRPr="00205A9B" w:rsidRDefault="003B3AF2" w:rsidP="00370D05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cs="Times New Roman"/>
                <w:color w:val="auto"/>
                <w:kern w:val="0"/>
                <w:sz w:val="14"/>
                <w:szCs w:val="14"/>
                <w:lang w:eastAsia="pl-PL"/>
              </w:rPr>
            </w:pPr>
            <w:r w:rsidRPr="00205A9B">
              <w:rPr>
                <w:rFonts w:cs="Times New Roman"/>
                <w:color w:val="auto"/>
                <w:kern w:val="0"/>
                <w:sz w:val="14"/>
                <w:szCs w:val="14"/>
                <w:lang w:eastAsia="pl-PL"/>
              </w:rPr>
              <w:t>Wartość</w:t>
            </w:r>
            <w:r>
              <w:rPr>
                <w:rFonts w:cs="Times New Roman"/>
                <w:color w:val="auto"/>
                <w:kern w:val="0"/>
                <w:sz w:val="14"/>
                <w:szCs w:val="14"/>
                <w:lang w:eastAsia="pl-PL"/>
              </w:rPr>
              <w:t xml:space="preserve"> za okres </w:t>
            </w:r>
            <w:r w:rsidR="00D31294">
              <w:rPr>
                <w:rFonts w:cs="Times New Roman"/>
                <w:color w:val="auto"/>
                <w:kern w:val="0"/>
                <w:sz w:val="14"/>
                <w:szCs w:val="14"/>
                <w:lang w:eastAsia="pl-PL"/>
              </w:rPr>
              <w:t>1</w:t>
            </w:r>
            <w:r w:rsidR="00370D05">
              <w:rPr>
                <w:rFonts w:cs="Times New Roman"/>
                <w:color w:val="auto"/>
                <w:kern w:val="0"/>
                <w:sz w:val="14"/>
                <w:szCs w:val="14"/>
                <w:lang w:eastAsia="pl-PL"/>
              </w:rPr>
              <w:t>2</w:t>
            </w:r>
            <w:r w:rsidR="00D31294">
              <w:rPr>
                <w:rFonts w:cs="Times New Roman"/>
                <w:color w:val="auto"/>
                <w:kern w:val="0"/>
                <w:sz w:val="14"/>
                <w:szCs w:val="14"/>
                <w:lang w:eastAsia="pl-PL"/>
              </w:rPr>
              <w:t xml:space="preserve"> </w:t>
            </w:r>
            <w:r>
              <w:rPr>
                <w:rFonts w:cs="Times New Roman"/>
                <w:color w:val="auto"/>
                <w:kern w:val="0"/>
                <w:sz w:val="14"/>
                <w:szCs w:val="14"/>
                <w:lang w:eastAsia="pl-PL"/>
              </w:rPr>
              <w:t>miesięcy</w:t>
            </w:r>
          </w:p>
        </w:tc>
      </w:tr>
      <w:tr w:rsidR="003B3AF2" w:rsidRPr="00205A9B" w14:paraId="3D5DA822" w14:textId="77777777" w:rsidTr="003B3AF2">
        <w:tc>
          <w:tcPr>
            <w:tcW w:w="4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617F543" w14:textId="77777777" w:rsidR="003B3AF2" w:rsidRPr="00205A9B" w:rsidRDefault="003B3AF2" w:rsidP="00946EFD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cs="Times New Roman"/>
                <w:color w:val="auto"/>
                <w:kern w:val="0"/>
                <w:sz w:val="14"/>
                <w:szCs w:val="14"/>
                <w:lang w:eastAsia="pl-PL"/>
              </w:rPr>
            </w:pPr>
          </w:p>
        </w:tc>
        <w:tc>
          <w:tcPr>
            <w:tcW w:w="4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02908EC" w14:textId="77777777" w:rsidR="003B3AF2" w:rsidRPr="00205A9B" w:rsidRDefault="003B3AF2" w:rsidP="00946EFD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cs="Times New Roman"/>
                <w:color w:val="auto"/>
                <w:kern w:val="0"/>
                <w:sz w:val="14"/>
                <w:szCs w:val="14"/>
                <w:lang w:eastAsia="pl-PL"/>
              </w:rPr>
            </w:pPr>
          </w:p>
        </w:tc>
        <w:tc>
          <w:tcPr>
            <w:tcW w:w="1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14809B3" w14:textId="77777777" w:rsidR="003B3AF2" w:rsidRPr="00205A9B" w:rsidRDefault="003B3AF2" w:rsidP="00946EFD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cs="Times New Roman"/>
                <w:color w:val="auto"/>
                <w:kern w:val="0"/>
                <w:sz w:val="14"/>
                <w:szCs w:val="14"/>
                <w:lang w:eastAsia="pl-PL"/>
              </w:rPr>
            </w:pPr>
          </w:p>
        </w:tc>
        <w:tc>
          <w:tcPr>
            <w:tcW w:w="25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A8C1D7" w14:textId="77777777" w:rsidR="003B3AF2" w:rsidRPr="00205A9B" w:rsidRDefault="003B3AF2" w:rsidP="00946EFD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cs="Times New Roman"/>
                <w:color w:val="auto"/>
                <w:kern w:val="0"/>
                <w:sz w:val="14"/>
                <w:szCs w:val="14"/>
                <w:lang w:eastAsia="pl-PL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211638" w14:textId="77777777" w:rsidR="003B3AF2" w:rsidRPr="00205A9B" w:rsidRDefault="003B3AF2" w:rsidP="00946EFD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cs="Times New Roman"/>
                <w:color w:val="auto"/>
                <w:kern w:val="0"/>
                <w:sz w:val="14"/>
                <w:szCs w:val="14"/>
                <w:lang w:eastAsia="pl-PL"/>
              </w:rPr>
            </w:pPr>
            <w:r w:rsidRPr="00205A9B">
              <w:rPr>
                <w:rFonts w:cs="Times New Roman"/>
                <w:color w:val="auto"/>
                <w:kern w:val="0"/>
                <w:sz w:val="14"/>
                <w:szCs w:val="14"/>
                <w:lang w:eastAsia="pl-PL"/>
              </w:rPr>
              <w:t>netto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C5E3644" w14:textId="77777777" w:rsidR="003B3AF2" w:rsidRPr="00205A9B" w:rsidRDefault="003B3AF2" w:rsidP="00946EFD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cs="Times New Roman"/>
                <w:color w:val="auto"/>
                <w:kern w:val="0"/>
                <w:sz w:val="14"/>
                <w:szCs w:val="14"/>
                <w:lang w:eastAsia="pl-PL"/>
              </w:rPr>
            </w:pPr>
            <w:r w:rsidRPr="00205A9B">
              <w:rPr>
                <w:rFonts w:cs="Times New Roman"/>
                <w:color w:val="auto"/>
                <w:kern w:val="0"/>
                <w:sz w:val="14"/>
                <w:szCs w:val="14"/>
                <w:lang w:eastAsia="pl-PL"/>
              </w:rPr>
              <w:t>VAT</w:t>
            </w:r>
          </w:p>
          <w:p w14:paraId="355492F7" w14:textId="77777777" w:rsidR="003B3AF2" w:rsidRPr="00205A9B" w:rsidRDefault="003B3AF2" w:rsidP="00946EFD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cs="Times New Roman"/>
                <w:color w:val="auto"/>
                <w:kern w:val="0"/>
                <w:sz w:val="14"/>
                <w:szCs w:val="14"/>
                <w:lang w:eastAsia="pl-PL"/>
              </w:rPr>
            </w:pPr>
            <w:r w:rsidRPr="00205A9B">
              <w:rPr>
                <w:rFonts w:cs="Times New Roman"/>
                <w:color w:val="auto"/>
                <w:kern w:val="0"/>
                <w:sz w:val="14"/>
                <w:szCs w:val="14"/>
                <w:lang w:eastAsia="pl-PL"/>
              </w:rPr>
              <w:t>%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96D36B" w14:textId="77777777" w:rsidR="003B3AF2" w:rsidRPr="00205A9B" w:rsidRDefault="003B3AF2" w:rsidP="00946EFD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cs="Times New Roman"/>
                <w:color w:val="auto"/>
                <w:kern w:val="0"/>
                <w:sz w:val="14"/>
                <w:szCs w:val="14"/>
                <w:lang w:eastAsia="pl-PL"/>
              </w:rPr>
            </w:pPr>
            <w:r w:rsidRPr="00205A9B">
              <w:rPr>
                <w:rFonts w:cs="Times New Roman"/>
                <w:color w:val="auto"/>
                <w:kern w:val="0"/>
                <w:sz w:val="14"/>
                <w:szCs w:val="14"/>
                <w:lang w:eastAsia="pl-PL"/>
              </w:rPr>
              <w:t>brutto</w:t>
            </w:r>
          </w:p>
        </w:tc>
        <w:tc>
          <w:tcPr>
            <w:tcW w:w="3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96081" w14:textId="77777777" w:rsidR="003B3AF2" w:rsidRDefault="003B3AF2" w:rsidP="00946EFD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cs="Times New Roman"/>
                <w:color w:val="auto"/>
                <w:kern w:val="0"/>
                <w:sz w:val="14"/>
                <w:szCs w:val="14"/>
                <w:lang w:eastAsia="pl-PL"/>
              </w:rPr>
            </w:pPr>
            <w:r w:rsidRPr="00205A9B">
              <w:rPr>
                <w:rFonts w:cs="Times New Roman"/>
                <w:color w:val="auto"/>
                <w:kern w:val="0"/>
                <w:sz w:val="14"/>
                <w:szCs w:val="14"/>
                <w:lang w:eastAsia="pl-PL"/>
              </w:rPr>
              <w:t>netto</w:t>
            </w:r>
          </w:p>
          <w:p w14:paraId="3D37E3EB" w14:textId="77777777" w:rsidR="003B3AF2" w:rsidRDefault="003B3AF2" w:rsidP="00946EFD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cs="Times New Roman"/>
                <w:color w:val="auto"/>
                <w:kern w:val="0"/>
                <w:sz w:val="14"/>
                <w:szCs w:val="14"/>
                <w:lang w:eastAsia="pl-PL"/>
              </w:rPr>
            </w:pPr>
            <w:r w:rsidRPr="00205A9B">
              <w:rPr>
                <w:rFonts w:cs="Times New Roman"/>
                <w:color w:val="auto"/>
                <w:kern w:val="0"/>
                <w:sz w:val="14"/>
                <w:szCs w:val="14"/>
                <w:lang w:eastAsia="pl-PL"/>
              </w:rPr>
              <w:t xml:space="preserve">(kol. </w:t>
            </w:r>
          </w:p>
          <w:p w14:paraId="242F8AE9" w14:textId="77777777" w:rsidR="003B3AF2" w:rsidRPr="00205A9B" w:rsidRDefault="003B3AF2" w:rsidP="00946EFD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cs="Times New Roman"/>
                <w:color w:val="auto"/>
                <w:kern w:val="0"/>
                <w:sz w:val="14"/>
                <w:szCs w:val="14"/>
                <w:lang w:eastAsia="pl-PL"/>
              </w:rPr>
            </w:pPr>
            <w:r w:rsidRPr="00205A9B">
              <w:rPr>
                <w:rFonts w:cs="Times New Roman"/>
                <w:color w:val="auto"/>
                <w:kern w:val="0"/>
                <w:sz w:val="14"/>
                <w:szCs w:val="14"/>
                <w:lang w:eastAsia="pl-PL"/>
              </w:rPr>
              <w:t>4</w:t>
            </w:r>
            <w:r>
              <w:rPr>
                <w:rFonts w:cs="Times New Roman"/>
                <w:color w:val="auto"/>
                <w:kern w:val="0"/>
                <w:sz w:val="14"/>
                <w:szCs w:val="14"/>
                <w:lang w:eastAsia="pl-PL"/>
              </w:rPr>
              <w:t xml:space="preserve"> </w:t>
            </w:r>
            <w:r w:rsidRPr="00205A9B">
              <w:rPr>
                <w:rFonts w:cs="Times New Roman"/>
                <w:color w:val="auto"/>
                <w:kern w:val="0"/>
                <w:sz w:val="14"/>
                <w:szCs w:val="14"/>
                <w:lang w:eastAsia="pl-PL"/>
              </w:rPr>
              <w:t>x</w:t>
            </w:r>
            <w:r>
              <w:rPr>
                <w:rFonts w:cs="Times New Roman"/>
                <w:color w:val="auto"/>
                <w:kern w:val="0"/>
                <w:sz w:val="14"/>
                <w:szCs w:val="14"/>
                <w:lang w:eastAsia="pl-PL"/>
              </w:rPr>
              <w:t xml:space="preserve"> </w:t>
            </w:r>
            <w:r w:rsidRPr="00205A9B">
              <w:rPr>
                <w:rFonts w:cs="Times New Roman"/>
                <w:color w:val="auto"/>
                <w:kern w:val="0"/>
                <w:sz w:val="14"/>
                <w:szCs w:val="14"/>
                <w:lang w:eastAsia="pl-PL"/>
              </w:rPr>
              <w:t>5)</w:t>
            </w:r>
          </w:p>
        </w:tc>
        <w:tc>
          <w:tcPr>
            <w:tcW w:w="3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F0CCA2" w14:textId="77777777" w:rsidR="003B3AF2" w:rsidRPr="00205A9B" w:rsidRDefault="003B3AF2" w:rsidP="00946EFD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cs="Times New Roman"/>
                <w:color w:val="auto"/>
                <w:kern w:val="0"/>
                <w:sz w:val="14"/>
                <w:szCs w:val="14"/>
                <w:lang w:eastAsia="pl-PL"/>
              </w:rPr>
            </w:pPr>
            <w:r w:rsidRPr="00205A9B">
              <w:rPr>
                <w:rFonts w:cs="Times New Roman"/>
                <w:color w:val="auto"/>
                <w:kern w:val="0"/>
                <w:sz w:val="14"/>
                <w:szCs w:val="14"/>
                <w:lang w:eastAsia="pl-PL"/>
              </w:rPr>
              <w:t>VAT</w:t>
            </w:r>
          </w:p>
          <w:p w14:paraId="06E74157" w14:textId="77777777" w:rsidR="003B3AF2" w:rsidRDefault="003B3AF2" w:rsidP="00946EFD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cs="Times New Roman"/>
                <w:color w:val="auto"/>
                <w:kern w:val="0"/>
                <w:sz w:val="14"/>
                <w:szCs w:val="14"/>
                <w:lang w:eastAsia="pl-PL"/>
              </w:rPr>
            </w:pPr>
            <w:r>
              <w:rPr>
                <w:rFonts w:cs="Times New Roman"/>
                <w:color w:val="auto"/>
                <w:kern w:val="0"/>
                <w:sz w:val="14"/>
                <w:szCs w:val="14"/>
                <w:lang w:eastAsia="pl-PL"/>
              </w:rPr>
              <w:t>zł</w:t>
            </w:r>
          </w:p>
          <w:p w14:paraId="70C25BF4" w14:textId="77777777" w:rsidR="003B3AF2" w:rsidRPr="00205A9B" w:rsidRDefault="003B3AF2" w:rsidP="00946EFD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cs="Times New Roman"/>
                <w:color w:val="auto"/>
                <w:kern w:val="0"/>
                <w:sz w:val="14"/>
                <w:szCs w:val="14"/>
                <w:lang w:eastAsia="pl-PL"/>
              </w:rPr>
            </w:pPr>
            <w:r w:rsidRPr="00205A9B">
              <w:rPr>
                <w:rFonts w:cs="Times New Roman"/>
                <w:color w:val="auto"/>
                <w:kern w:val="0"/>
                <w:sz w:val="14"/>
                <w:szCs w:val="14"/>
                <w:lang w:eastAsia="pl-PL"/>
              </w:rPr>
              <w:t xml:space="preserve">(kol. </w:t>
            </w:r>
            <w:r>
              <w:rPr>
                <w:rFonts w:cs="Times New Roman"/>
                <w:color w:val="auto"/>
                <w:kern w:val="0"/>
                <w:sz w:val="14"/>
                <w:szCs w:val="14"/>
                <w:lang w:eastAsia="pl-PL"/>
              </w:rPr>
              <w:t xml:space="preserve">8 </w:t>
            </w:r>
            <w:r w:rsidRPr="00205A9B">
              <w:rPr>
                <w:rFonts w:cs="Times New Roman"/>
                <w:color w:val="auto"/>
                <w:kern w:val="0"/>
                <w:sz w:val="14"/>
                <w:szCs w:val="14"/>
                <w:lang w:eastAsia="pl-PL"/>
              </w:rPr>
              <w:t>x</w:t>
            </w:r>
            <w:r>
              <w:rPr>
                <w:rFonts w:cs="Times New Roman"/>
                <w:color w:val="auto"/>
                <w:kern w:val="0"/>
                <w:sz w:val="14"/>
                <w:szCs w:val="14"/>
                <w:lang w:eastAsia="pl-PL"/>
              </w:rPr>
              <w:t xml:space="preserve"> stawka VAT)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E8611" w14:textId="77777777" w:rsidR="003B3AF2" w:rsidRDefault="003B3AF2" w:rsidP="00946EFD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cs="Times New Roman"/>
                <w:color w:val="auto"/>
                <w:kern w:val="0"/>
                <w:sz w:val="14"/>
                <w:szCs w:val="14"/>
                <w:lang w:eastAsia="pl-PL"/>
              </w:rPr>
            </w:pPr>
            <w:r w:rsidRPr="00205A9B">
              <w:rPr>
                <w:rFonts w:cs="Times New Roman"/>
                <w:color w:val="auto"/>
                <w:kern w:val="0"/>
                <w:sz w:val="14"/>
                <w:szCs w:val="14"/>
                <w:lang w:eastAsia="pl-PL"/>
              </w:rPr>
              <w:t>brutto</w:t>
            </w:r>
          </w:p>
          <w:p w14:paraId="3E7A1FB4" w14:textId="77777777" w:rsidR="003B3AF2" w:rsidRDefault="003B3AF2" w:rsidP="00946EFD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cs="Times New Roman"/>
                <w:color w:val="auto"/>
                <w:kern w:val="0"/>
                <w:sz w:val="14"/>
                <w:szCs w:val="14"/>
                <w:lang w:eastAsia="pl-PL"/>
              </w:rPr>
            </w:pPr>
            <w:r w:rsidRPr="00205A9B">
              <w:rPr>
                <w:rFonts w:cs="Times New Roman"/>
                <w:color w:val="auto"/>
                <w:kern w:val="0"/>
                <w:sz w:val="14"/>
                <w:szCs w:val="14"/>
                <w:lang w:eastAsia="pl-PL"/>
              </w:rPr>
              <w:t xml:space="preserve">(kol. </w:t>
            </w:r>
          </w:p>
          <w:p w14:paraId="6E1F1B06" w14:textId="77777777" w:rsidR="003B3AF2" w:rsidRPr="00205A9B" w:rsidRDefault="003B3AF2" w:rsidP="00946EFD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cs="Times New Roman"/>
                <w:color w:val="auto"/>
                <w:kern w:val="0"/>
                <w:sz w:val="14"/>
                <w:szCs w:val="14"/>
                <w:lang w:eastAsia="pl-PL"/>
              </w:rPr>
            </w:pPr>
            <w:r>
              <w:rPr>
                <w:rFonts w:cs="Times New Roman"/>
                <w:color w:val="auto"/>
                <w:kern w:val="0"/>
                <w:sz w:val="14"/>
                <w:szCs w:val="14"/>
                <w:lang w:eastAsia="pl-PL"/>
              </w:rPr>
              <w:t xml:space="preserve">8 </w:t>
            </w:r>
            <w:r w:rsidRPr="00205A9B">
              <w:rPr>
                <w:rFonts w:cs="Times New Roman"/>
                <w:color w:val="auto"/>
                <w:kern w:val="0"/>
                <w:sz w:val="14"/>
                <w:szCs w:val="14"/>
                <w:lang w:eastAsia="pl-PL"/>
              </w:rPr>
              <w:t>+</w:t>
            </w:r>
            <w:r>
              <w:rPr>
                <w:rFonts w:cs="Times New Roman"/>
                <w:color w:val="auto"/>
                <w:kern w:val="0"/>
                <w:sz w:val="14"/>
                <w:szCs w:val="14"/>
                <w:lang w:eastAsia="pl-PL"/>
              </w:rPr>
              <w:t xml:space="preserve"> 9</w:t>
            </w:r>
            <w:r w:rsidRPr="00205A9B">
              <w:rPr>
                <w:rFonts w:cs="Times New Roman"/>
                <w:color w:val="auto"/>
                <w:kern w:val="0"/>
                <w:sz w:val="14"/>
                <w:szCs w:val="14"/>
                <w:lang w:eastAsia="pl-PL"/>
              </w:rPr>
              <w:t>)</w:t>
            </w:r>
          </w:p>
        </w:tc>
        <w:tc>
          <w:tcPr>
            <w:tcW w:w="37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C9ED4" w14:textId="77777777" w:rsidR="003B3AF2" w:rsidRPr="00205A9B" w:rsidRDefault="003B3AF2" w:rsidP="00946EFD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cs="Times New Roman"/>
                <w:color w:val="auto"/>
                <w:kern w:val="0"/>
                <w:sz w:val="14"/>
                <w:szCs w:val="14"/>
                <w:lang w:eastAsia="pl-PL"/>
              </w:rPr>
            </w:pPr>
          </w:p>
        </w:tc>
        <w:tc>
          <w:tcPr>
            <w:tcW w:w="3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6095B" w14:textId="77777777" w:rsidR="003B3AF2" w:rsidRPr="00205A9B" w:rsidRDefault="003B3AF2" w:rsidP="00946EFD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cs="Times New Roman"/>
                <w:color w:val="auto"/>
                <w:kern w:val="0"/>
                <w:sz w:val="14"/>
                <w:szCs w:val="14"/>
                <w:lang w:eastAsia="pl-PL"/>
              </w:rPr>
            </w:pPr>
            <w:r w:rsidRPr="00205A9B">
              <w:rPr>
                <w:rFonts w:cs="Times New Roman"/>
                <w:color w:val="auto"/>
                <w:kern w:val="0"/>
                <w:sz w:val="14"/>
                <w:szCs w:val="14"/>
                <w:lang w:eastAsia="pl-PL"/>
              </w:rPr>
              <w:t xml:space="preserve">netto </w:t>
            </w:r>
          </w:p>
          <w:p w14:paraId="2FE18F79" w14:textId="77777777" w:rsidR="003B3AF2" w:rsidRDefault="003B3AF2" w:rsidP="00946EFD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cs="Times New Roman"/>
                <w:color w:val="auto"/>
                <w:kern w:val="0"/>
                <w:sz w:val="14"/>
                <w:szCs w:val="14"/>
                <w:lang w:eastAsia="pl-PL"/>
              </w:rPr>
            </w:pPr>
            <w:r w:rsidRPr="00205A9B">
              <w:rPr>
                <w:rFonts w:cs="Times New Roman"/>
                <w:color w:val="auto"/>
                <w:kern w:val="0"/>
                <w:sz w:val="14"/>
                <w:szCs w:val="14"/>
                <w:lang w:eastAsia="pl-PL"/>
              </w:rPr>
              <w:t xml:space="preserve">(kol. </w:t>
            </w:r>
          </w:p>
          <w:p w14:paraId="7B49DD42" w14:textId="77777777" w:rsidR="003B3AF2" w:rsidRPr="00205A9B" w:rsidRDefault="003B3AF2" w:rsidP="00946EFD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cs="Times New Roman"/>
                <w:color w:val="auto"/>
                <w:kern w:val="0"/>
                <w:sz w:val="14"/>
                <w:szCs w:val="14"/>
                <w:lang w:eastAsia="pl-PL"/>
              </w:rPr>
            </w:pPr>
            <w:r>
              <w:rPr>
                <w:rFonts w:cs="Times New Roman"/>
                <w:color w:val="auto"/>
                <w:kern w:val="0"/>
                <w:sz w:val="14"/>
                <w:szCs w:val="14"/>
                <w:lang w:eastAsia="pl-PL"/>
              </w:rPr>
              <w:t xml:space="preserve">8 </w:t>
            </w:r>
            <w:r w:rsidRPr="00205A9B">
              <w:rPr>
                <w:rFonts w:cs="Times New Roman"/>
                <w:color w:val="auto"/>
                <w:kern w:val="0"/>
                <w:sz w:val="14"/>
                <w:szCs w:val="14"/>
                <w:lang w:eastAsia="pl-PL"/>
              </w:rPr>
              <w:t>x</w:t>
            </w:r>
            <w:r>
              <w:rPr>
                <w:rFonts w:cs="Times New Roman"/>
                <w:color w:val="auto"/>
                <w:kern w:val="0"/>
                <w:sz w:val="14"/>
                <w:szCs w:val="14"/>
                <w:lang w:eastAsia="pl-PL"/>
              </w:rPr>
              <w:t xml:space="preserve"> 11</w:t>
            </w:r>
            <w:r w:rsidRPr="00205A9B">
              <w:rPr>
                <w:rFonts w:cs="Times New Roman"/>
                <w:color w:val="auto"/>
                <w:kern w:val="0"/>
                <w:sz w:val="14"/>
                <w:szCs w:val="14"/>
                <w:lang w:eastAsia="pl-PL"/>
              </w:rPr>
              <w:t>)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BA380B" w14:textId="77777777" w:rsidR="003B3AF2" w:rsidRPr="00205A9B" w:rsidRDefault="003B3AF2" w:rsidP="00946EFD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cs="Times New Roman"/>
                <w:color w:val="auto"/>
                <w:kern w:val="0"/>
                <w:sz w:val="14"/>
                <w:szCs w:val="14"/>
                <w:lang w:eastAsia="pl-PL"/>
              </w:rPr>
            </w:pPr>
            <w:r w:rsidRPr="00205A9B">
              <w:rPr>
                <w:rFonts w:cs="Times New Roman"/>
                <w:color w:val="auto"/>
                <w:kern w:val="0"/>
                <w:sz w:val="14"/>
                <w:szCs w:val="14"/>
                <w:lang w:eastAsia="pl-PL"/>
              </w:rPr>
              <w:t>VAT</w:t>
            </w:r>
          </w:p>
          <w:p w14:paraId="1204DCA2" w14:textId="77777777" w:rsidR="003B3AF2" w:rsidRDefault="003B3AF2" w:rsidP="00946EFD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cs="Times New Roman"/>
                <w:color w:val="auto"/>
                <w:kern w:val="0"/>
                <w:sz w:val="14"/>
                <w:szCs w:val="14"/>
                <w:lang w:eastAsia="pl-PL"/>
              </w:rPr>
            </w:pPr>
            <w:r w:rsidRPr="00205A9B">
              <w:rPr>
                <w:rFonts w:cs="Times New Roman"/>
                <w:color w:val="auto"/>
                <w:kern w:val="0"/>
                <w:sz w:val="14"/>
                <w:szCs w:val="14"/>
                <w:lang w:eastAsia="pl-PL"/>
              </w:rPr>
              <w:t>zł</w:t>
            </w:r>
          </w:p>
          <w:p w14:paraId="5F90F623" w14:textId="77777777" w:rsidR="003B3AF2" w:rsidRPr="00205A9B" w:rsidRDefault="003B3AF2" w:rsidP="00946EFD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cs="Times New Roman"/>
                <w:color w:val="auto"/>
                <w:kern w:val="0"/>
                <w:sz w:val="14"/>
                <w:szCs w:val="14"/>
                <w:lang w:eastAsia="pl-PL"/>
              </w:rPr>
            </w:pPr>
            <w:r w:rsidRPr="00205A9B">
              <w:rPr>
                <w:rFonts w:cs="Times New Roman"/>
                <w:color w:val="auto"/>
                <w:kern w:val="0"/>
                <w:sz w:val="14"/>
                <w:szCs w:val="14"/>
                <w:lang w:eastAsia="pl-PL"/>
              </w:rPr>
              <w:t xml:space="preserve">(kol. </w:t>
            </w:r>
            <w:r>
              <w:rPr>
                <w:rFonts w:cs="Times New Roman"/>
                <w:color w:val="auto"/>
                <w:kern w:val="0"/>
                <w:sz w:val="14"/>
                <w:szCs w:val="14"/>
                <w:lang w:eastAsia="pl-PL"/>
              </w:rPr>
              <w:t xml:space="preserve">12 </w:t>
            </w:r>
            <w:r w:rsidRPr="00205A9B">
              <w:rPr>
                <w:rFonts w:cs="Times New Roman"/>
                <w:color w:val="auto"/>
                <w:kern w:val="0"/>
                <w:sz w:val="14"/>
                <w:szCs w:val="14"/>
                <w:lang w:eastAsia="pl-PL"/>
              </w:rPr>
              <w:t>x</w:t>
            </w:r>
            <w:r>
              <w:rPr>
                <w:rFonts w:cs="Times New Roman"/>
                <w:color w:val="auto"/>
                <w:kern w:val="0"/>
                <w:sz w:val="14"/>
                <w:szCs w:val="14"/>
                <w:lang w:eastAsia="pl-PL"/>
              </w:rPr>
              <w:t xml:space="preserve"> stawka VAT)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3F7AE6" w14:textId="77777777" w:rsidR="003B3AF2" w:rsidRPr="00205A9B" w:rsidRDefault="003B3AF2" w:rsidP="00946EFD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cs="Times New Roman"/>
                <w:color w:val="auto"/>
                <w:kern w:val="0"/>
                <w:sz w:val="14"/>
                <w:szCs w:val="14"/>
                <w:lang w:eastAsia="pl-PL"/>
              </w:rPr>
            </w:pPr>
            <w:r w:rsidRPr="00205A9B">
              <w:rPr>
                <w:rFonts w:cs="Times New Roman"/>
                <w:color w:val="auto"/>
                <w:kern w:val="0"/>
                <w:sz w:val="14"/>
                <w:szCs w:val="14"/>
                <w:lang w:eastAsia="pl-PL"/>
              </w:rPr>
              <w:t xml:space="preserve">brutto </w:t>
            </w:r>
          </w:p>
          <w:p w14:paraId="395AAFC2" w14:textId="77777777" w:rsidR="003B3AF2" w:rsidRDefault="003B3AF2" w:rsidP="00946EFD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cs="Times New Roman"/>
                <w:color w:val="auto"/>
                <w:kern w:val="0"/>
                <w:sz w:val="14"/>
                <w:szCs w:val="14"/>
                <w:lang w:eastAsia="pl-PL"/>
              </w:rPr>
            </w:pPr>
            <w:r w:rsidRPr="00205A9B">
              <w:rPr>
                <w:rFonts w:cs="Times New Roman"/>
                <w:color w:val="auto"/>
                <w:kern w:val="0"/>
                <w:sz w:val="14"/>
                <w:szCs w:val="14"/>
                <w:lang w:eastAsia="pl-PL"/>
              </w:rPr>
              <w:t xml:space="preserve">(kol. </w:t>
            </w:r>
          </w:p>
          <w:p w14:paraId="67157606" w14:textId="77777777" w:rsidR="003B3AF2" w:rsidRPr="00205A9B" w:rsidRDefault="003B3AF2" w:rsidP="00946EFD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cs="Times New Roman"/>
                <w:color w:val="auto"/>
                <w:kern w:val="0"/>
                <w:sz w:val="14"/>
                <w:szCs w:val="14"/>
                <w:lang w:eastAsia="pl-PL"/>
              </w:rPr>
            </w:pPr>
            <w:r>
              <w:rPr>
                <w:rFonts w:cs="Times New Roman"/>
                <w:color w:val="auto"/>
                <w:kern w:val="0"/>
                <w:sz w:val="14"/>
                <w:szCs w:val="14"/>
                <w:lang w:eastAsia="pl-PL"/>
              </w:rPr>
              <w:t xml:space="preserve">12 </w:t>
            </w:r>
            <w:r w:rsidRPr="00205A9B">
              <w:rPr>
                <w:rFonts w:cs="Times New Roman"/>
                <w:color w:val="auto"/>
                <w:kern w:val="0"/>
                <w:sz w:val="14"/>
                <w:szCs w:val="14"/>
                <w:lang w:eastAsia="pl-PL"/>
              </w:rPr>
              <w:t>+</w:t>
            </w:r>
            <w:r>
              <w:rPr>
                <w:rFonts w:cs="Times New Roman"/>
                <w:color w:val="auto"/>
                <w:kern w:val="0"/>
                <w:sz w:val="14"/>
                <w:szCs w:val="14"/>
                <w:lang w:eastAsia="pl-PL"/>
              </w:rPr>
              <w:t xml:space="preserve"> </w:t>
            </w:r>
            <w:r w:rsidRPr="00205A9B">
              <w:rPr>
                <w:rFonts w:cs="Times New Roman"/>
                <w:color w:val="auto"/>
                <w:kern w:val="0"/>
                <w:sz w:val="14"/>
                <w:szCs w:val="14"/>
                <w:lang w:eastAsia="pl-PL"/>
              </w:rPr>
              <w:t>1</w:t>
            </w:r>
            <w:r>
              <w:rPr>
                <w:rFonts w:cs="Times New Roman"/>
                <w:color w:val="auto"/>
                <w:kern w:val="0"/>
                <w:sz w:val="14"/>
                <w:szCs w:val="14"/>
                <w:lang w:eastAsia="pl-PL"/>
              </w:rPr>
              <w:t>3</w:t>
            </w:r>
            <w:r w:rsidRPr="00205A9B">
              <w:rPr>
                <w:rFonts w:cs="Times New Roman"/>
                <w:color w:val="auto"/>
                <w:kern w:val="0"/>
                <w:sz w:val="14"/>
                <w:szCs w:val="14"/>
                <w:lang w:eastAsia="pl-PL"/>
              </w:rPr>
              <w:t>)</w:t>
            </w:r>
          </w:p>
        </w:tc>
      </w:tr>
      <w:tr w:rsidR="003B3AF2" w:rsidRPr="00E14A23" w14:paraId="6CA91799" w14:textId="77777777" w:rsidTr="003B3AF2">
        <w:tc>
          <w:tcPr>
            <w:tcW w:w="4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080607" w14:textId="77777777" w:rsidR="003B3AF2" w:rsidRPr="00E14A23" w:rsidRDefault="003B3AF2" w:rsidP="00946EFD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cs="Times New Roman"/>
                <w:color w:val="auto"/>
                <w:kern w:val="0"/>
                <w:sz w:val="16"/>
                <w:szCs w:val="16"/>
                <w:lang w:eastAsia="pl-PL"/>
              </w:rPr>
            </w:pPr>
            <w:r w:rsidRPr="00E14A23">
              <w:rPr>
                <w:rFonts w:cs="Times New Roman"/>
                <w:color w:val="auto"/>
                <w:kern w:val="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DC270A" w14:textId="77777777" w:rsidR="003B3AF2" w:rsidRPr="00E14A23" w:rsidRDefault="003B3AF2" w:rsidP="00946EFD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cs="Times New Roman"/>
                <w:color w:val="auto"/>
                <w:kern w:val="0"/>
                <w:sz w:val="16"/>
                <w:szCs w:val="16"/>
                <w:lang w:eastAsia="pl-PL"/>
              </w:rPr>
            </w:pPr>
            <w:r w:rsidRPr="00E14A23">
              <w:rPr>
                <w:rFonts w:cs="Times New Roman"/>
                <w:color w:val="auto"/>
                <w:kern w:val="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D28512" w14:textId="77777777" w:rsidR="003B3AF2" w:rsidRPr="00E14A23" w:rsidRDefault="003B3AF2" w:rsidP="00946EFD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cs="Times New Roman"/>
                <w:color w:val="auto"/>
                <w:kern w:val="0"/>
                <w:sz w:val="16"/>
                <w:szCs w:val="16"/>
                <w:lang w:eastAsia="pl-PL"/>
              </w:rPr>
            </w:pPr>
            <w:r w:rsidRPr="00E14A23">
              <w:rPr>
                <w:rFonts w:cs="Times New Roman"/>
                <w:color w:val="auto"/>
                <w:kern w:val="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2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E47E699" w14:textId="77777777" w:rsidR="003B3AF2" w:rsidRPr="00E14A23" w:rsidRDefault="003B3AF2" w:rsidP="00946EFD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cs="Times New Roman"/>
                <w:color w:val="auto"/>
                <w:kern w:val="0"/>
                <w:sz w:val="16"/>
                <w:szCs w:val="16"/>
                <w:lang w:eastAsia="pl-PL"/>
              </w:rPr>
            </w:pPr>
            <w:r>
              <w:rPr>
                <w:rFonts w:cs="Times New Roman"/>
                <w:color w:val="auto"/>
                <w:kern w:val="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3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663401" w14:textId="77777777" w:rsidR="003B3AF2" w:rsidRPr="00E14A23" w:rsidRDefault="003B3AF2" w:rsidP="00946EFD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cs="Times New Roman"/>
                <w:color w:val="auto"/>
                <w:kern w:val="0"/>
                <w:sz w:val="16"/>
                <w:szCs w:val="16"/>
                <w:lang w:eastAsia="pl-PL"/>
              </w:rPr>
            </w:pPr>
            <w:r>
              <w:rPr>
                <w:rFonts w:cs="Times New Roman"/>
                <w:color w:val="auto"/>
                <w:kern w:val="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3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E5DB96" w14:textId="77777777" w:rsidR="003B3AF2" w:rsidRPr="00E14A23" w:rsidRDefault="003B3AF2" w:rsidP="00946EFD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cs="Times New Roman"/>
                <w:color w:val="auto"/>
                <w:kern w:val="0"/>
                <w:sz w:val="16"/>
                <w:szCs w:val="16"/>
                <w:lang w:eastAsia="pl-PL"/>
              </w:rPr>
            </w:pPr>
            <w:r>
              <w:rPr>
                <w:rFonts w:cs="Times New Roman"/>
                <w:color w:val="auto"/>
                <w:kern w:val="0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3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25DF70" w14:textId="77777777" w:rsidR="003B3AF2" w:rsidRPr="00E14A23" w:rsidRDefault="003B3AF2" w:rsidP="00946EFD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cs="Times New Roman"/>
                <w:color w:val="auto"/>
                <w:kern w:val="0"/>
                <w:sz w:val="16"/>
                <w:szCs w:val="16"/>
                <w:lang w:eastAsia="pl-PL"/>
              </w:rPr>
            </w:pPr>
            <w:r>
              <w:rPr>
                <w:rFonts w:cs="Times New Roman"/>
                <w:color w:val="auto"/>
                <w:kern w:val="0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3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6F98C46" w14:textId="77777777" w:rsidR="003B3AF2" w:rsidRPr="00E14A23" w:rsidRDefault="003B3AF2" w:rsidP="00946EFD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cs="Times New Roman"/>
                <w:color w:val="auto"/>
                <w:kern w:val="0"/>
                <w:sz w:val="16"/>
                <w:szCs w:val="16"/>
                <w:lang w:eastAsia="pl-PL"/>
              </w:rPr>
            </w:pPr>
            <w:r>
              <w:rPr>
                <w:rFonts w:cs="Times New Roman"/>
                <w:color w:val="auto"/>
                <w:kern w:val="0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7494D" w14:textId="77777777" w:rsidR="003B3AF2" w:rsidRPr="00E14A23" w:rsidRDefault="003B3AF2" w:rsidP="00946EFD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cs="Times New Roman"/>
                <w:color w:val="auto"/>
                <w:kern w:val="0"/>
                <w:sz w:val="16"/>
                <w:szCs w:val="16"/>
                <w:lang w:eastAsia="pl-PL"/>
              </w:rPr>
            </w:pPr>
            <w:r>
              <w:rPr>
                <w:rFonts w:cs="Times New Roman"/>
                <w:color w:val="auto"/>
                <w:kern w:val="0"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3C9B7" w14:textId="77777777" w:rsidR="003B3AF2" w:rsidRPr="00E14A23" w:rsidRDefault="003B3AF2" w:rsidP="00946EFD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cs="Times New Roman"/>
                <w:color w:val="auto"/>
                <w:kern w:val="0"/>
                <w:sz w:val="16"/>
                <w:szCs w:val="16"/>
                <w:lang w:eastAsia="pl-PL"/>
              </w:rPr>
            </w:pPr>
            <w:r>
              <w:rPr>
                <w:rFonts w:cs="Times New Roman"/>
                <w:color w:val="auto"/>
                <w:kern w:val="0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E5AE7" w14:textId="77777777" w:rsidR="003B3AF2" w:rsidRPr="00E14A23" w:rsidRDefault="003B3AF2" w:rsidP="00946EFD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cs="Times New Roman"/>
                <w:color w:val="auto"/>
                <w:kern w:val="0"/>
                <w:sz w:val="16"/>
                <w:szCs w:val="16"/>
                <w:lang w:eastAsia="pl-PL"/>
              </w:rPr>
            </w:pPr>
            <w:r>
              <w:rPr>
                <w:rFonts w:cs="Times New Roman"/>
                <w:color w:val="auto"/>
                <w:kern w:val="0"/>
                <w:sz w:val="16"/>
                <w:szCs w:val="16"/>
                <w:lang w:eastAsia="pl-PL"/>
              </w:rPr>
              <w:t>11</w:t>
            </w:r>
          </w:p>
        </w:tc>
        <w:tc>
          <w:tcPr>
            <w:tcW w:w="3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623FA4" w14:textId="77777777" w:rsidR="003B3AF2" w:rsidRPr="00E14A23" w:rsidRDefault="003B3AF2" w:rsidP="00946EFD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cs="Times New Roman"/>
                <w:color w:val="auto"/>
                <w:kern w:val="0"/>
                <w:sz w:val="16"/>
                <w:szCs w:val="16"/>
                <w:lang w:eastAsia="pl-PL"/>
              </w:rPr>
            </w:pPr>
            <w:r>
              <w:rPr>
                <w:rFonts w:cs="Times New Roman"/>
                <w:color w:val="auto"/>
                <w:kern w:val="0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302364" w14:textId="77777777" w:rsidR="003B3AF2" w:rsidRPr="00E14A23" w:rsidRDefault="003B3AF2" w:rsidP="00946EFD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cs="Times New Roman"/>
                <w:color w:val="auto"/>
                <w:kern w:val="0"/>
                <w:sz w:val="16"/>
                <w:szCs w:val="16"/>
                <w:lang w:eastAsia="pl-PL"/>
              </w:rPr>
            </w:pPr>
            <w:r>
              <w:rPr>
                <w:rFonts w:cs="Times New Roman"/>
                <w:color w:val="auto"/>
                <w:kern w:val="0"/>
                <w:sz w:val="16"/>
                <w:szCs w:val="16"/>
                <w:lang w:eastAsia="pl-PL"/>
              </w:rPr>
              <w:t>13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CA5845" w14:textId="77777777" w:rsidR="003B3AF2" w:rsidRPr="00E14A23" w:rsidRDefault="003B3AF2" w:rsidP="00946EFD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cs="Times New Roman"/>
                <w:color w:val="auto"/>
                <w:kern w:val="0"/>
                <w:sz w:val="16"/>
                <w:szCs w:val="16"/>
                <w:lang w:eastAsia="pl-PL"/>
              </w:rPr>
            </w:pPr>
            <w:r>
              <w:rPr>
                <w:rFonts w:cs="Times New Roman"/>
                <w:color w:val="auto"/>
                <w:kern w:val="0"/>
                <w:sz w:val="16"/>
                <w:szCs w:val="16"/>
                <w:lang w:eastAsia="pl-PL"/>
              </w:rPr>
              <w:t>14</w:t>
            </w:r>
          </w:p>
        </w:tc>
      </w:tr>
      <w:tr w:rsidR="003B3AF2" w:rsidRPr="00E14A23" w14:paraId="07AC47B5" w14:textId="77777777" w:rsidTr="003B3AF2">
        <w:trPr>
          <w:trHeight w:val="425"/>
        </w:trPr>
        <w:tc>
          <w:tcPr>
            <w:tcW w:w="4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FB32D3" w14:textId="77777777" w:rsidR="003B3AF2" w:rsidRPr="00E14A23" w:rsidRDefault="003B3AF2" w:rsidP="00946EFD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cs="Times New Roman"/>
                <w:color w:val="auto"/>
                <w:kern w:val="0"/>
                <w:sz w:val="16"/>
                <w:szCs w:val="16"/>
                <w:lang w:eastAsia="pl-PL"/>
              </w:rPr>
            </w:pP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D982B9" w14:textId="77777777" w:rsidR="003B3AF2" w:rsidRPr="00E14A23" w:rsidRDefault="003B3AF2" w:rsidP="00946EFD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cs="Times New Roman"/>
                <w:color w:val="auto"/>
                <w:kern w:val="0"/>
                <w:sz w:val="16"/>
                <w:szCs w:val="16"/>
                <w:lang w:eastAsia="pl-PL"/>
              </w:rPr>
            </w:pP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78C447" w14:textId="77777777" w:rsidR="003B3AF2" w:rsidRPr="00E14A23" w:rsidRDefault="003B3AF2" w:rsidP="00946EFD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cs="Times New Roman"/>
                <w:color w:val="auto"/>
                <w:kern w:val="0"/>
                <w:sz w:val="16"/>
                <w:szCs w:val="16"/>
                <w:lang w:eastAsia="pl-PL"/>
              </w:rPr>
            </w:pPr>
            <w:proofErr w:type="spellStart"/>
            <w:r>
              <w:rPr>
                <w:rFonts w:cs="Times New Roman"/>
                <w:color w:val="auto"/>
                <w:kern w:val="0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2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0EC62A" w14:textId="77777777" w:rsidR="003B3AF2" w:rsidRDefault="003B3AF2" w:rsidP="00946EFD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cs="Times New Roman"/>
                <w:color w:val="auto"/>
                <w:kern w:val="0"/>
                <w:sz w:val="16"/>
                <w:szCs w:val="16"/>
                <w:lang w:eastAsia="pl-PL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8D5022A" w14:textId="77777777" w:rsidR="003B3AF2" w:rsidRDefault="003B3AF2" w:rsidP="00946EFD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cs="Times New Roman"/>
                <w:color w:val="auto"/>
                <w:kern w:val="0"/>
                <w:sz w:val="16"/>
                <w:szCs w:val="16"/>
                <w:lang w:eastAsia="pl-PL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C0D4FB" w14:textId="77777777" w:rsidR="003B3AF2" w:rsidRDefault="003B3AF2" w:rsidP="00946EFD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cs="Times New Roman"/>
                <w:color w:val="auto"/>
                <w:kern w:val="0"/>
                <w:sz w:val="16"/>
                <w:szCs w:val="16"/>
                <w:lang w:eastAsia="pl-PL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B78537" w14:textId="77777777" w:rsidR="003B3AF2" w:rsidRDefault="003B3AF2" w:rsidP="00946EFD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cs="Times New Roman"/>
                <w:color w:val="auto"/>
                <w:kern w:val="0"/>
                <w:sz w:val="16"/>
                <w:szCs w:val="16"/>
                <w:lang w:eastAsia="pl-PL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7E5543" w14:textId="77777777" w:rsidR="003B3AF2" w:rsidRDefault="003B3AF2" w:rsidP="00946EFD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cs="Times New Roman"/>
                <w:color w:val="auto"/>
                <w:kern w:val="0"/>
                <w:sz w:val="16"/>
                <w:szCs w:val="16"/>
                <w:lang w:eastAsia="pl-PL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9D3B7" w14:textId="77777777" w:rsidR="003B3AF2" w:rsidRDefault="003B3AF2" w:rsidP="00946EFD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cs="Times New Roman"/>
                <w:color w:val="auto"/>
                <w:kern w:val="0"/>
                <w:sz w:val="16"/>
                <w:szCs w:val="16"/>
                <w:lang w:eastAsia="pl-PL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5BEE4B" w14:textId="77777777" w:rsidR="003B3AF2" w:rsidRDefault="003B3AF2" w:rsidP="00946EFD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cs="Times New Roman"/>
                <w:color w:val="auto"/>
                <w:kern w:val="0"/>
                <w:sz w:val="16"/>
                <w:szCs w:val="16"/>
                <w:lang w:eastAsia="pl-PL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192C9" w14:textId="0CD20715" w:rsidR="003B3AF2" w:rsidRDefault="00D31294" w:rsidP="00370D05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cs="Times New Roman"/>
                <w:color w:val="auto"/>
                <w:kern w:val="0"/>
                <w:sz w:val="16"/>
                <w:szCs w:val="16"/>
                <w:lang w:eastAsia="pl-PL"/>
              </w:rPr>
            </w:pPr>
            <w:r>
              <w:rPr>
                <w:rFonts w:cs="Times New Roman"/>
                <w:color w:val="auto"/>
                <w:kern w:val="0"/>
                <w:sz w:val="16"/>
                <w:szCs w:val="16"/>
                <w:lang w:eastAsia="pl-PL"/>
              </w:rPr>
              <w:t>1</w:t>
            </w:r>
            <w:r w:rsidR="00370D05">
              <w:rPr>
                <w:rFonts w:cs="Times New Roman"/>
                <w:color w:val="auto"/>
                <w:kern w:val="0"/>
                <w:sz w:val="16"/>
                <w:szCs w:val="16"/>
                <w:lang w:eastAsia="pl-PL"/>
              </w:rPr>
              <w:t>2</w:t>
            </w:r>
            <w:r>
              <w:rPr>
                <w:rFonts w:cs="Times New Roman"/>
                <w:color w:val="auto"/>
                <w:kern w:val="0"/>
                <w:sz w:val="16"/>
                <w:szCs w:val="16"/>
                <w:lang w:eastAsia="pl-PL"/>
              </w:rPr>
              <w:t xml:space="preserve"> m-</w:t>
            </w:r>
            <w:proofErr w:type="spellStart"/>
            <w:r>
              <w:rPr>
                <w:rFonts w:cs="Times New Roman"/>
                <w:color w:val="auto"/>
                <w:kern w:val="0"/>
                <w:sz w:val="16"/>
                <w:szCs w:val="16"/>
                <w:lang w:eastAsia="pl-PL"/>
              </w:rPr>
              <w:t>cy</w:t>
            </w:r>
            <w:proofErr w:type="spellEnd"/>
          </w:p>
        </w:tc>
        <w:tc>
          <w:tcPr>
            <w:tcW w:w="3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F8CCD7" w14:textId="77777777" w:rsidR="003B3AF2" w:rsidRDefault="003B3AF2" w:rsidP="00946EFD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cs="Times New Roman"/>
                <w:color w:val="auto"/>
                <w:kern w:val="0"/>
                <w:sz w:val="16"/>
                <w:szCs w:val="16"/>
                <w:lang w:eastAsia="pl-PL"/>
              </w:rPr>
            </w:pP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D700D7" w14:textId="77777777" w:rsidR="003B3AF2" w:rsidRDefault="003B3AF2" w:rsidP="00946EFD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cs="Times New Roman"/>
                <w:color w:val="auto"/>
                <w:kern w:val="0"/>
                <w:sz w:val="16"/>
                <w:szCs w:val="16"/>
                <w:lang w:eastAsia="pl-PL"/>
              </w:rPr>
            </w:pP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47FC70" w14:textId="77777777" w:rsidR="003B3AF2" w:rsidRDefault="003B3AF2" w:rsidP="00946EFD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cs="Times New Roman"/>
                <w:color w:val="auto"/>
                <w:kern w:val="0"/>
                <w:sz w:val="16"/>
                <w:szCs w:val="16"/>
                <w:lang w:eastAsia="pl-PL"/>
              </w:rPr>
            </w:pPr>
          </w:p>
        </w:tc>
      </w:tr>
      <w:tr w:rsidR="003B3AF2" w:rsidRPr="00E14A23" w14:paraId="4925890C" w14:textId="77777777" w:rsidTr="003B3AF2">
        <w:tc>
          <w:tcPr>
            <w:tcW w:w="2379" w:type="pct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479755" w14:textId="77777777" w:rsidR="003B3AF2" w:rsidRDefault="003B3AF2" w:rsidP="00946EFD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cs="Times New Roman"/>
                <w:color w:val="auto"/>
                <w:kern w:val="0"/>
                <w:sz w:val="16"/>
                <w:szCs w:val="16"/>
                <w:lang w:eastAsia="pl-PL"/>
              </w:rPr>
            </w:pPr>
            <w:r>
              <w:rPr>
                <w:rFonts w:cs="Times New Roman"/>
                <w:b/>
                <w:color w:val="auto"/>
                <w:kern w:val="0"/>
                <w:sz w:val="16"/>
                <w:szCs w:val="16"/>
                <w:lang w:eastAsia="pl-PL"/>
              </w:rPr>
              <w:t>Razem:</w:t>
            </w:r>
          </w:p>
        </w:tc>
        <w:tc>
          <w:tcPr>
            <w:tcW w:w="3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859B02" w14:textId="77777777" w:rsidR="003B3AF2" w:rsidRDefault="003B3AF2" w:rsidP="00946EFD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cs="Times New Roman"/>
                <w:color w:val="auto"/>
                <w:kern w:val="0"/>
                <w:sz w:val="16"/>
                <w:szCs w:val="16"/>
                <w:lang w:eastAsia="pl-PL"/>
              </w:rPr>
            </w:pPr>
            <w:r>
              <w:rPr>
                <w:rFonts w:cs="Times New Roman"/>
                <w:color w:val="000000"/>
                <w:kern w:val="0"/>
                <w:sz w:val="14"/>
                <w:szCs w:val="14"/>
                <w:lang w:eastAsia="pl-PL"/>
              </w:rPr>
              <w:t>suma kol. 8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984A67" w14:textId="77777777" w:rsidR="003B3AF2" w:rsidRDefault="003B3AF2" w:rsidP="00946EFD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cs="Times New Roman"/>
                <w:color w:val="auto"/>
                <w:kern w:val="0"/>
                <w:sz w:val="16"/>
                <w:szCs w:val="16"/>
                <w:lang w:eastAsia="pl-PL"/>
              </w:rPr>
            </w:pPr>
            <w:r>
              <w:rPr>
                <w:rFonts w:cs="Times New Roman"/>
                <w:color w:val="000000"/>
                <w:kern w:val="0"/>
                <w:sz w:val="14"/>
                <w:szCs w:val="14"/>
                <w:lang w:eastAsia="pl-PL"/>
              </w:rPr>
              <w:t>suma kol. 9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B57D7" w14:textId="77777777" w:rsidR="003B3AF2" w:rsidRDefault="003B3AF2" w:rsidP="00946EFD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cs="Times New Roman"/>
                <w:color w:val="auto"/>
                <w:kern w:val="0"/>
                <w:sz w:val="16"/>
                <w:szCs w:val="16"/>
                <w:lang w:eastAsia="pl-PL"/>
              </w:rPr>
            </w:pPr>
            <w:r>
              <w:rPr>
                <w:rFonts w:cs="Times New Roman"/>
                <w:color w:val="000000"/>
                <w:kern w:val="0"/>
                <w:sz w:val="14"/>
                <w:szCs w:val="14"/>
                <w:lang w:eastAsia="pl-PL"/>
              </w:rPr>
              <w:t>suma kol. 10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15A7DA" w14:textId="77777777" w:rsidR="003B3AF2" w:rsidRDefault="003B3AF2" w:rsidP="00946EFD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cs="Times New Roman"/>
                <w:color w:val="auto"/>
                <w:kern w:val="0"/>
                <w:sz w:val="16"/>
                <w:szCs w:val="16"/>
                <w:lang w:eastAsia="pl-PL"/>
              </w:rPr>
            </w:pPr>
          </w:p>
        </w:tc>
        <w:tc>
          <w:tcPr>
            <w:tcW w:w="3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D51A61" w14:textId="77777777" w:rsidR="003B3AF2" w:rsidRDefault="003B3AF2" w:rsidP="00946EFD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cs="Times New Roman"/>
                <w:color w:val="auto"/>
                <w:kern w:val="0"/>
                <w:sz w:val="16"/>
                <w:szCs w:val="16"/>
                <w:lang w:eastAsia="pl-PL"/>
              </w:rPr>
            </w:pPr>
            <w:r>
              <w:rPr>
                <w:rFonts w:cs="Times New Roman"/>
                <w:color w:val="000000"/>
                <w:kern w:val="0"/>
                <w:sz w:val="14"/>
                <w:szCs w:val="14"/>
                <w:lang w:eastAsia="pl-PL"/>
              </w:rPr>
              <w:t>suma kol. 12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61E050" w14:textId="77777777" w:rsidR="003B3AF2" w:rsidRDefault="003B3AF2" w:rsidP="00946EFD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cs="Times New Roman"/>
                <w:color w:val="auto"/>
                <w:kern w:val="0"/>
                <w:sz w:val="16"/>
                <w:szCs w:val="16"/>
                <w:lang w:eastAsia="pl-PL"/>
              </w:rPr>
            </w:pPr>
            <w:r>
              <w:rPr>
                <w:rFonts w:cs="Times New Roman"/>
                <w:color w:val="000000"/>
                <w:kern w:val="0"/>
                <w:sz w:val="14"/>
                <w:szCs w:val="14"/>
                <w:lang w:eastAsia="pl-PL"/>
              </w:rPr>
              <w:t>suma kol. 13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E75E9C" w14:textId="77777777" w:rsidR="003B3AF2" w:rsidRDefault="003B3AF2" w:rsidP="00946EFD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cs="Times New Roman"/>
                <w:color w:val="auto"/>
                <w:kern w:val="0"/>
                <w:sz w:val="16"/>
                <w:szCs w:val="16"/>
                <w:lang w:eastAsia="pl-PL"/>
              </w:rPr>
            </w:pPr>
            <w:r>
              <w:rPr>
                <w:rFonts w:cs="Times New Roman"/>
                <w:color w:val="000000"/>
                <w:kern w:val="0"/>
                <w:sz w:val="14"/>
                <w:szCs w:val="14"/>
                <w:lang w:eastAsia="pl-PL"/>
              </w:rPr>
              <w:t>suma kol. 14</w:t>
            </w:r>
          </w:p>
        </w:tc>
      </w:tr>
    </w:tbl>
    <w:p w14:paraId="40076D4C" w14:textId="77777777" w:rsidR="003B3AF2" w:rsidRPr="00E14A23" w:rsidRDefault="003B3AF2" w:rsidP="003B3AF2">
      <w:pPr>
        <w:widowControl/>
        <w:suppressAutoHyphens w:val="0"/>
        <w:autoSpaceDE w:val="0"/>
        <w:autoSpaceDN w:val="0"/>
        <w:adjustRightInd w:val="0"/>
        <w:jc w:val="both"/>
        <w:rPr>
          <w:rFonts w:cs="Times New Roman"/>
          <w:color w:val="auto"/>
          <w:kern w:val="0"/>
          <w:sz w:val="10"/>
          <w:szCs w:val="10"/>
          <w:lang w:eastAsia="pl-PL"/>
        </w:rPr>
      </w:pPr>
    </w:p>
    <w:p w14:paraId="796CACB3" w14:textId="2ABD8BA2" w:rsidR="008A7D96" w:rsidRPr="00E14A23" w:rsidRDefault="008A7D96" w:rsidP="00F3698A">
      <w:pPr>
        <w:widowControl/>
        <w:numPr>
          <w:ilvl w:val="0"/>
          <w:numId w:val="7"/>
        </w:numPr>
        <w:suppressAutoHyphens w:val="0"/>
        <w:overflowPunct/>
        <w:autoSpaceDE w:val="0"/>
        <w:autoSpaceDN w:val="0"/>
        <w:adjustRightInd w:val="0"/>
        <w:contextualSpacing/>
        <w:jc w:val="both"/>
        <w:textAlignment w:val="auto"/>
        <w:rPr>
          <w:rFonts w:cs="Times New Roman"/>
          <w:color w:val="auto"/>
          <w:kern w:val="0"/>
          <w:sz w:val="20"/>
          <w:szCs w:val="20"/>
          <w:lang w:eastAsia="pl-PL"/>
        </w:rPr>
      </w:pPr>
      <w:r w:rsidRPr="00E14A23">
        <w:rPr>
          <w:rFonts w:cs="Times New Roman"/>
          <w:color w:val="auto"/>
          <w:kern w:val="0"/>
          <w:sz w:val="20"/>
          <w:szCs w:val="20"/>
          <w:lang w:eastAsia="pl-PL"/>
        </w:rPr>
        <w:t>Strony ustalają, że czynsz dzierżawny, o którym mowa w ust. 1, płatny będzie przelewem na konto Wydzierżawiającego w ............... nr rachunku .............</w:t>
      </w:r>
      <w:r>
        <w:rPr>
          <w:rFonts w:cs="Times New Roman"/>
          <w:color w:val="auto"/>
          <w:kern w:val="0"/>
          <w:sz w:val="20"/>
          <w:szCs w:val="20"/>
          <w:lang w:eastAsia="pl-PL"/>
        </w:rPr>
        <w:t xml:space="preserve">................... w terminie </w:t>
      </w:r>
      <w:r w:rsidR="003B3AF2">
        <w:rPr>
          <w:rFonts w:cs="Times New Roman"/>
          <w:color w:val="auto"/>
          <w:kern w:val="0"/>
          <w:sz w:val="20"/>
          <w:szCs w:val="20"/>
          <w:lang w:eastAsia="pl-PL"/>
        </w:rPr>
        <w:t xml:space="preserve">do </w:t>
      </w:r>
      <w:r>
        <w:rPr>
          <w:rFonts w:cs="Times New Roman"/>
          <w:color w:val="auto"/>
          <w:kern w:val="0"/>
          <w:sz w:val="20"/>
          <w:szCs w:val="20"/>
          <w:lang w:eastAsia="pl-PL"/>
        </w:rPr>
        <w:t>6</w:t>
      </w:r>
      <w:r w:rsidRPr="00E14A23">
        <w:rPr>
          <w:rFonts w:cs="Times New Roman"/>
          <w:color w:val="auto"/>
          <w:kern w:val="0"/>
          <w:sz w:val="20"/>
          <w:szCs w:val="20"/>
          <w:lang w:eastAsia="pl-PL"/>
        </w:rPr>
        <w:t>0 dni po otrzymaniu faktury.</w:t>
      </w:r>
    </w:p>
    <w:p w14:paraId="592A43B1" w14:textId="44A29966" w:rsidR="008A7D96" w:rsidRPr="00E14A23" w:rsidRDefault="008A7D96" w:rsidP="00F3698A">
      <w:pPr>
        <w:widowControl/>
        <w:numPr>
          <w:ilvl w:val="0"/>
          <w:numId w:val="7"/>
        </w:numPr>
        <w:suppressAutoHyphens w:val="0"/>
        <w:overflowPunct/>
        <w:autoSpaceDE w:val="0"/>
        <w:autoSpaceDN w:val="0"/>
        <w:adjustRightInd w:val="0"/>
        <w:contextualSpacing/>
        <w:jc w:val="both"/>
        <w:textAlignment w:val="auto"/>
        <w:rPr>
          <w:rFonts w:cs="Times New Roman"/>
          <w:color w:val="auto"/>
          <w:kern w:val="0"/>
          <w:sz w:val="20"/>
          <w:szCs w:val="20"/>
          <w:lang w:eastAsia="pl-PL"/>
        </w:rPr>
      </w:pPr>
      <w:r w:rsidRPr="00E14A23">
        <w:rPr>
          <w:rFonts w:cs="Times New Roman"/>
          <w:color w:val="auto"/>
          <w:kern w:val="0"/>
          <w:sz w:val="20"/>
          <w:szCs w:val="20"/>
          <w:lang w:eastAsia="pl-PL"/>
        </w:rPr>
        <w:t>Faktura winna być adresowana na Dzierżawcę</w:t>
      </w:r>
      <w:r w:rsidR="003B3AF2">
        <w:rPr>
          <w:rFonts w:cs="Times New Roman"/>
          <w:color w:val="auto"/>
          <w:kern w:val="0"/>
          <w:sz w:val="20"/>
          <w:szCs w:val="20"/>
          <w:lang w:eastAsia="pl-PL"/>
        </w:rPr>
        <w:t>.</w:t>
      </w:r>
      <w:r w:rsidRPr="00E14A23">
        <w:rPr>
          <w:rFonts w:cs="Times New Roman"/>
          <w:color w:val="auto"/>
          <w:kern w:val="0"/>
          <w:sz w:val="20"/>
          <w:szCs w:val="20"/>
          <w:lang w:eastAsia="pl-PL"/>
        </w:rPr>
        <w:t xml:space="preserve"> </w:t>
      </w:r>
    </w:p>
    <w:p w14:paraId="4573B019" w14:textId="77777777" w:rsidR="008A7D96" w:rsidRPr="00E14A23" w:rsidRDefault="008A7D96" w:rsidP="00F3698A">
      <w:pPr>
        <w:widowControl/>
        <w:numPr>
          <w:ilvl w:val="0"/>
          <w:numId w:val="7"/>
        </w:numPr>
        <w:suppressAutoHyphens w:val="0"/>
        <w:overflowPunct/>
        <w:autoSpaceDE w:val="0"/>
        <w:autoSpaceDN w:val="0"/>
        <w:adjustRightInd w:val="0"/>
        <w:contextualSpacing/>
        <w:jc w:val="both"/>
        <w:textAlignment w:val="auto"/>
        <w:rPr>
          <w:rFonts w:cs="Times New Roman"/>
          <w:color w:val="auto"/>
          <w:kern w:val="0"/>
          <w:sz w:val="20"/>
          <w:szCs w:val="20"/>
          <w:lang w:eastAsia="pl-PL"/>
        </w:rPr>
      </w:pPr>
      <w:r w:rsidRPr="00E14A23">
        <w:rPr>
          <w:rFonts w:cs="Times New Roman"/>
          <w:color w:val="auto"/>
          <w:kern w:val="0"/>
          <w:sz w:val="20"/>
          <w:szCs w:val="20"/>
          <w:lang w:eastAsia="pl-PL"/>
        </w:rPr>
        <w:t xml:space="preserve">Za dzień dokonania płatności będzie uważany dzień złożenia dyspozycji dokonania przelewu bankowego przez Dzierżawcę na rachunek Wydzierżawiającego. </w:t>
      </w:r>
    </w:p>
    <w:p w14:paraId="02377DE9" w14:textId="2CE3A5D6" w:rsidR="008A7D96" w:rsidRDefault="008A7D96" w:rsidP="00F3698A">
      <w:pPr>
        <w:widowControl/>
        <w:numPr>
          <w:ilvl w:val="0"/>
          <w:numId w:val="7"/>
        </w:numPr>
        <w:suppressAutoHyphens w:val="0"/>
        <w:overflowPunct/>
        <w:autoSpaceDE w:val="0"/>
        <w:autoSpaceDN w:val="0"/>
        <w:adjustRightInd w:val="0"/>
        <w:contextualSpacing/>
        <w:jc w:val="both"/>
        <w:textAlignment w:val="auto"/>
        <w:rPr>
          <w:rFonts w:cs="Times New Roman"/>
          <w:color w:val="auto"/>
          <w:kern w:val="0"/>
          <w:sz w:val="20"/>
          <w:szCs w:val="20"/>
          <w:lang w:eastAsia="pl-PL"/>
        </w:rPr>
      </w:pPr>
      <w:r w:rsidRPr="00E14A23">
        <w:rPr>
          <w:rFonts w:cs="Times New Roman"/>
          <w:color w:val="auto"/>
          <w:kern w:val="0"/>
          <w:sz w:val="20"/>
          <w:szCs w:val="20"/>
          <w:lang w:eastAsia="pl-PL"/>
        </w:rPr>
        <w:t>Dzierżawca</w:t>
      </w:r>
      <w:r w:rsidRPr="00E14A23">
        <w:rPr>
          <w:rFonts w:cs="Times New Roman"/>
          <w:bCs/>
          <w:color w:val="auto"/>
          <w:kern w:val="0"/>
          <w:sz w:val="20"/>
          <w:szCs w:val="20"/>
          <w:lang w:eastAsia="pl-PL"/>
        </w:rPr>
        <w:t xml:space="preserve"> zastrzega sobie prawo potrącenia kar umownych z wynagrodzenia przysługujące</w:t>
      </w:r>
      <w:r w:rsidR="00736378">
        <w:rPr>
          <w:rFonts w:cs="Times New Roman"/>
          <w:bCs/>
          <w:color w:val="auto"/>
          <w:kern w:val="0"/>
          <w:sz w:val="20"/>
          <w:szCs w:val="20"/>
          <w:lang w:eastAsia="pl-PL"/>
        </w:rPr>
        <w:t>go</w:t>
      </w:r>
      <w:r w:rsidRPr="00E14A23">
        <w:rPr>
          <w:rFonts w:cs="Times New Roman"/>
          <w:bCs/>
          <w:color w:val="auto"/>
          <w:kern w:val="0"/>
          <w:sz w:val="20"/>
          <w:szCs w:val="20"/>
          <w:lang w:eastAsia="pl-PL"/>
        </w:rPr>
        <w:t xml:space="preserve"> </w:t>
      </w:r>
      <w:r w:rsidRPr="00E14A23">
        <w:rPr>
          <w:rFonts w:cs="Times New Roman"/>
          <w:color w:val="auto"/>
          <w:kern w:val="0"/>
          <w:sz w:val="20"/>
          <w:szCs w:val="20"/>
          <w:lang w:eastAsia="pl-PL"/>
        </w:rPr>
        <w:t>Wydzierżawiającemu</w:t>
      </w:r>
      <w:r w:rsidR="003B3AF2">
        <w:rPr>
          <w:rFonts w:cs="Times New Roman"/>
          <w:color w:val="auto"/>
          <w:kern w:val="0"/>
          <w:sz w:val="20"/>
          <w:szCs w:val="20"/>
          <w:lang w:eastAsia="pl-PL"/>
        </w:rPr>
        <w:t>.</w:t>
      </w:r>
    </w:p>
    <w:p w14:paraId="3BFCD9EF" w14:textId="4ABD9D6A" w:rsidR="00A91317" w:rsidRPr="00E14A23" w:rsidRDefault="00A91317" w:rsidP="00A91317">
      <w:pPr>
        <w:widowControl/>
        <w:numPr>
          <w:ilvl w:val="0"/>
          <w:numId w:val="7"/>
        </w:numPr>
        <w:suppressAutoHyphens w:val="0"/>
        <w:overflowPunct/>
        <w:autoSpaceDE w:val="0"/>
        <w:autoSpaceDN w:val="0"/>
        <w:adjustRightInd w:val="0"/>
        <w:contextualSpacing/>
        <w:jc w:val="both"/>
        <w:textAlignment w:val="auto"/>
        <w:rPr>
          <w:rFonts w:cs="Times New Roman"/>
          <w:color w:val="auto"/>
          <w:kern w:val="0"/>
          <w:sz w:val="20"/>
          <w:szCs w:val="20"/>
          <w:lang w:eastAsia="pl-PL"/>
        </w:rPr>
      </w:pPr>
      <w:r w:rsidRPr="00A91317">
        <w:rPr>
          <w:rFonts w:cs="Times New Roman"/>
          <w:color w:val="auto"/>
          <w:kern w:val="0"/>
          <w:sz w:val="20"/>
          <w:szCs w:val="20"/>
          <w:lang w:eastAsia="pl-PL"/>
        </w:rPr>
        <w:t>Wykonawca zobowiązany do korzystania z Krajowego Systemu e-Faktur doręcza faktury przez ten System od powstania tego obowiązku wobec Wykonawcy.</w:t>
      </w:r>
      <w:bookmarkStart w:id="0" w:name="_GoBack"/>
      <w:bookmarkEnd w:id="0"/>
    </w:p>
    <w:p w14:paraId="25E60A6B" w14:textId="77777777" w:rsidR="008A7D96" w:rsidRPr="00E14A23" w:rsidRDefault="008A7D96" w:rsidP="008A7D96">
      <w:pPr>
        <w:widowControl/>
        <w:suppressAutoHyphens w:val="0"/>
        <w:overflowPunct/>
        <w:contextualSpacing/>
        <w:jc w:val="both"/>
        <w:textAlignment w:val="auto"/>
        <w:rPr>
          <w:rFonts w:cs="Times New Roman"/>
          <w:color w:val="auto"/>
          <w:kern w:val="0"/>
          <w:sz w:val="20"/>
          <w:szCs w:val="20"/>
          <w:lang w:eastAsia="pl-PL"/>
        </w:rPr>
      </w:pPr>
    </w:p>
    <w:p w14:paraId="052A7C40" w14:textId="77777777" w:rsidR="008A7D96" w:rsidRPr="00E14A23" w:rsidRDefault="008A7D96" w:rsidP="008A7D96">
      <w:pPr>
        <w:widowControl/>
        <w:suppressAutoHyphens w:val="0"/>
        <w:autoSpaceDE w:val="0"/>
        <w:autoSpaceDN w:val="0"/>
        <w:adjustRightInd w:val="0"/>
        <w:jc w:val="center"/>
        <w:rPr>
          <w:rFonts w:cs="Times New Roman"/>
          <w:b/>
          <w:color w:val="auto"/>
          <w:kern w:val="0"/>
          <w:sz w:val="20"/>
          <w:szCs w:val="20"/>
          <w:lang w:eastAsia="pl-PL"/>
        </w:rPr>
      </w:pPr>
      <w:r w:rsidRPr="00E14A23">
        <w:rPr>
          <w:rFonts w:cs="Times New Roman"/>
          <w:b/>
          <w:color w:val="auto"/>
          <w:kern w:val="0"/>
          <w:sz w:val="20"/>
          <w:szCs w:val="20"/>
          <w:lang w:eastAsia="pl-PL"/>
        </w:rPr>
        <w:t>§ 9</w:t>
      </w:r>
    </w:p>
    <w:p w14:paraId="49ED5168" w14:textId="4C81B7EC" w:rsidR="008A7D96" w:rsidRPr="00E14A23" w:rsidRDefault="008A7D96" w:rsidP="008A7D96">
      <w:pPr>
        <w:widowControl/>
        <w:suppressAutoHyphens w:val="0"/>
        <w:autoSpaceDE w:val="0"/>
        <w:autoSpaceDN w:val="0"/>
        <w:adjustRightInd w:val="0"/>
        <w:jc w:val="both"/>
        <w:rPr>
          <w:rFonts w:cs="Times New Roman"/>
          <w:color w:val="auto"/>
          <w:kern w:val="0"/>
          <w:sz w:val="20"/>
          <w:szCs w:val="20"/>
          <w:lang w:eastAsia="pl-PL"/>
        </w:rPr>
      </w:pPr>
      <w:r w:rsidRPr="00E14A23">
        <w:rPr>
          <w:rFonts w:cs="Times New Roman"/>
          <w:color w:val="auto"/>
          <w:kern w:val="0"/>
          <w:sz w:val="20"/>
          <w:szCs w:val="20"/>
          <w:lang w:eastAsia="pl-PL"/>
        </w:rPr>
        <w:t xml:space="preserve">Dzierżawca nie może bez pisemnej zgody Wydzierżawiającego udostępniać </w:t>
      </w:r>
      <w:r w:rsidR="00B123F2">
        <w:rPr>
          <w:rFonts w:cs="Times New Roman"/>
          <w:color w:val="auto"/>
          <w:kern w:val="0"/>
          <w:sz w:val="20"/>
          <w:szCs w:val="20"/>
          <w:lang w:eastAsia="pl-PL"/>
        </w:rPr>
        <w:t>przedmiot dzierżawy</w:t>
      </w:r>
      <w:r w:rsidRPr="00E14A23">
        <w:rPr>
          <w:rFonts w:cs="Times New Roman"/>
          <w:color w:val="auto"/>
          <w:kern w:val="0"/>
          <w:sz w:val="20"/>
          <w:szCs w:val="20"/>
          <w:lang w:eastAsia="pl-PL"/>
        </w:rPr>
        <w:t xml:space="preserve"> do użytkowania osobom trzecim ani go poddzierżawiać.</w:t>
      </w:r>
    </w:p>
    <w:p w14:paraId="3058D86D" w14:textId="77777777" w:rsidR="008A7D96" w:rsidRPr="00E14A23" w:rsidRDefault="008A7D96" w:rsidP="008A7D96">
      <w:pPr>
        <w:widowControl/>
        <w:suppressAutoHyphens w:val="0"/>
        <w:autoSpaceDE w:val="0"/>
        <w:autoSpaceDN w:val="0"/>
        <w:adjustRightInd w:val="0"/>
        <w:jc w:val="both"/>
        <w:rPr>
          <w:rFonts w:cs="Times New Roman"/>
          <w:color w:val="auto"/>
          <w:kern w:val="0"/>
          <w:sz w:val="20"/>
          <w:szCs w:val="20"/>
          <w:lang w:eastAsia="pl-PL"/>
        </w:rPr>
      </w:pPr>
    </w:p>
    <w:p w14:paraId="5B7398AD" w14:textId="77777777" w:rsidR="008A7D96" w:rsidRPr="00E14A23" w:rsidRDefault="008A7D96" w:rsidP="008A7D96">
      <w:pPr>
        <w:widowControl/>
        <w:suppressAutoHyphens w:val="0"/>
        <w:autoSpaceDE w:val="0"/>
        <w:autoSpaceDN w:val="0"/>
        <w:adjustRightInd w:val="0"/>
        <w:jc w:val="center"/>
        <w:rPr>
          <w:rFonts w:cs="Times New Roman"/>
          <w:b/>
          <w:color w:val="auto"/>
          <w:kern w:val="0"/>
          <w:sz w:val="20"/>
          <w:szCs w:val="20"/>
          <w:lang w:eastAsia="pl-PL"/>
        </w:rPr>
      </w:pPr>
      <w:r w:rsidRPr="00E14A23">
        <w:rPr>
          <w:rFonts w:cs="Times New Roman"/>
          <w:b/>
          <w:color w:val="auto"/>
          <w:kern w:val="0"/>
          <w:sz w:val="20"/>
          <w:szCs w:val="20"/>
          <w:lang w:eastAsia="pl-PL"/>
        </w:rPr>
        <w:t>§ 10</w:t>
      </w:r>
    </w:p>
    <w:p w14:paraId="7CB4FED5" w14:textId="77777777" w:rsidR="008A7D96" w:rsidRPr="00E14A23" w:rsidRDefault="008A7D96" w:rsidP="008A7D96">
      <w:pPr>
        <w:widowControl/>
        <w:suppressAutoHyphens w:val="0"/>
        <w:autoSpaceDE w:val="0"/>
        <w:autoSpaceDN w:val="0"/>
        <w:adjustRightInd w:val="0"/>
        <w:jc w:val="both"/>
        <w:rPr>
          <w:rFonts w:cs="Times New Roman"/>
          <w:color w:val="auto"/>
          <w:kern w:val="0"/>
          <w:sz w:val="20"/>
          <w:szCs w:val="20"/>
          <w:lang w:eastAsia="pl-PL"/>
        </w:rPr>
      </w:pPr>
      <w:r w:rsidRPr="00E14A23">
        <w:rPr>
          <w:rFonts w:cs="Times New Roman"/>
          <w:color w:val="auto"/>
          <w:kern w:val="0"/>
          <w:sz w:val="20"/>
          <w:szCs w:val="20"/>
          <w:lang w:eastAsia="pl-PL"/>
        </w:rPr>
        <w:t>Wydzierżawiający ma prawo przez upoważnione przez siebie osoby kontroli wykorzystania przedmiotu dzierżawy.</w:t>
      </w:r>
    </w:p>
    <w:p w14:paraId="46A1375A" w14:textId="77777777" w:rsidR="008A7D96" w:rsidRPr="00E14A23" w:rsidRDefault="008A7D96" w:rsidP="008A7D96">
      <w:pPr>
        <w:widowControl/>
        <w:suppressAutoHyphens w:val="0"/>
        <w:autoSpaceDE w:val="0"/>
        <w:autoSpaceDN w:val="0"/>
        <w:adjustRightInd w:val="0"/>
        <w:jc w:val="center"/>
        <w:rPr>
          <w:rFonts w:cs="Times New Roman"/>
          <w:b/>
          <w:color w:val="auto"/>
          <w:kern w:val="0"/>
          <w:sz w:val="20"/>
          <w:szCs w:val="20"/>
          <w:lang w:eastAsia="pl-PL"/>
        </w:rPr>
      </w:pPr>
    </w:p>
    <w:p w14:paraId="31D548D8" w14:textId="77777777" w:rsidR="008A7D96" w:rsidRPr="00E14A23" w:rsidRDefault="008A7D96" w:rsidP="008A7D96">
      <w:pPr>
        <w:widowControl/>
        <w:suppressAutoHyphens w:val="0"/>
        <w:autoSpaceDE w:val="0"/>
        <w:autoSpaceDN w:val="0"/>
        <w:adjustRightInd w:val="0"/>
        <w:jc w:val="center"/>
        <w:rPr>
          <w:rFonts w:cs="Times New Roman"/>
          <w:b/>
          <w:color w:val="auto"/>
          <w:kern w:val="0"/>
          <w:sz w:val="20"/>
          <w:szCs w:val="20"/>
          <w:lang w:eastAsia="pl-PL"/>
        </w:rPr>
      </w:pPr>
      <w:r w:rsidRPr="00E14A23">
        <w:rPr>
          <w:rFonts w:cs="Times New Roman"/>
          <w:b/>
          <w:color w:val="auto"/>
          <w:kern w:val="0"/>
          <w:sz w:val="20"/>
          <w:szCs w:val="20"/>
          <w:lang w:eastAsia="pl-PL"/>
        </w:rPr>
        <w:t>§ 11</w:t>
      </w:r>
    </w:p>
    <w:p w14:paraId="5E585571" w14:textId="77777777" w:rsidR="008A7D96" w:rsidRPr="00E14A23" w:rsidRDefault="008A7D96" w:rsidP="00F3698A">
      <w:pPr>
        <w:widowControl/>
        <w:numPr>
          <w:ilvl w:val="0"/>
          <w:numId w:val="10"/>
        </w:numPr>
        <w:suppressAutoHyphens w:val="0"/>
        <w:overflowPunct/>
        <w:autoSpaceDE w:val="0"/>
        <w:autoSpaceDN w:val="0"/>
        <w:adjustRightInd w:val="0"/>
        <w:contextualSpacing/>
        <w:jc w:val="both"/>
        <w:textAlignment w:val="auto"/>
        <w:rPr>
          <w:rFonts w:cs="Times New Roman"/>
          <w:color w:val="auto"/>
          <w:kern w:val="0"/>
          <w:sz w:val="20"/>
          <w:szCs w:val="20"/>
          <w:lang w:eastAsia="pl-PL"/>
        </w:rPr>
      </w:pPr>
      <w:r w:rsidRPr="00E14A23">
        <w:rPr>
          <w:rFonts w:cs="Times New Roman"/>
          <w:color w:val="auto"/>
          <w:kern w:val="0"/>
          <w:sz w:val="20"/>
          <w:szCs w:val="20"/>
          <w:lang w:eastAsia="pl-PL"/>
        </w:rPr>
        <w:t>Wydzierżawiając</w:t>
      </w:r>
      <w:r w:rsidR="000D257F">
        <w:rPr>
          <w:rFonts w:cs="Times New Roman"/>
          <w:color w:val="auto"/>
          <w:kern w:val="0"/>
          <w:sz w:val="20"/>
          <w:szCs w:val="20"/>
          <w:lang w:eastAsia="pl-PL"/>
        </w:rPr>
        <w:t>y</w:t>
      </w:r>
      <w:r w:rsidRPr="00E14A23">
        <w:rPr>
          <w:rFonts w:cs="Times New Roman"/>
          <w:color w:val="auto"/>
          <w:kern w:val="0"/>
          <w:sz w:val="20"/>
          <w:szCs w:val="20"/>
          <w:lang w:eastAsia="pl-PL"/>
        </w:rPr>
        <w:t xml:space="preserve"> zapłaci Dzierżawcy kary umowne:</w:t>
      </w:r>
    </w:p>
    <w:p w14:paraId="7DD2BB1F" w14:textId="65BB9AED" w:rsidR="008A7D96" w:rsidRDefault="00B66F1B" w:rsidP="00F3698A">
      <w:pPr>
        <w:widowControl/>
        <w:numPr>
          <w:ilvl w:val="0"/>
          <w:numId w:val="11"/>
        </w:numPr>
        <w:suppressAutoHyphens w:val="0"/>
        <w:overflowPunct/>
        <w:autoSpaceDE w:val="0"/>
        <w:autoSpaceDN w:val="0"/>
        <w:adjustRightInd w:val="0"/>
        <w:contextualSpacing/>
        <w:jc w:val="both"/>
        <w:textAlignment w:val="auto"/>
        <w:rPr>
          <w:rFonts w:cs="Times New Roman"/>
          <w:color w:val="auto"/>
          <w:kern w:val="0"/>
          <w:sz w:val="20"/>
          <w:szCs w:val="20"/>
          <w:lang w:eastAsia="pl-PL"/>
        </w:rPr>
      </w:pPr>
      <w:r>
        <w:rPr>
          <w:rFonts w:cs="Times New Roman"/>
          <w:color w:val="auto"/>
          <w:kern w:val="0"/>
          <w:sz w:val="20"/>
          <w:szCs w:val="20"/>
          <w:lang w:eastAsia="pl-PL"/>
        </w:rPr>
        <w:t>w</w:t>
      </w:r>
      <w:r w:rsidR="008A7D96" w:rsidRPr="00E14A23">
        <w:rPr>
          <w:rFonts w:cs="Times New Roman"/>
          <w:color w:val="auto"/>
          <w:kern w:val="0"/>
          <w:sz w:val="20"/>
          <w:szCs w:val="20"/>
          <w:lang w:eastAsia="pl-PL"/>
        </w:rPr>
        <w:t xml:space="preserve"> przypadku </w:t>
      </w:r>
      <w:r w:rsidR="004A1CE3">
        <w:rPr>
          <w:rFonts w:cs="Times New Roman"/>
          <w:color w:val="auto"/>
          <w:kern w:val="0"/>
          <w:sz w:val="20"/>
          <w:szCs w:val="20"/>
          <w:lang w:eastAsia="pl-PL"/>
        </w:rPr>
        <w:t xml:space="preserve">zwłoki w dostawie przedmiotu </w:t>
      </w:r>
      <w:r w:rsidR="00B123F2">
        <w:rPr>
          <w:rFonts w:cs="Times New Roman"/>
          <w:color w:val="auto"/>
          <w:kern w:val="0"/>
          <w:sz w:val="20"/>
          <w:szCs w:val="20"/>
          <w:lang w:eastAsia="pl-PL"/>
        </w:rPr>
        <w:t>dzierżawy</w:t>
      </w:r>
      <w:r w:rsidR="004A1CE3">
        <w:rPr>
          <w:rFonts w:cs="Times New Roman"/>
          <w:color w:val="auto"/>
          <w:kern w:val="0"/>
          <w:sz w:val="20"/>
          <w:szCs w:val="20"/>
          <w:lang w:eastAsia="pl-PL"/>
        </w:rPr>
        <w:t xml:space="preserve"> w terminie określonym</w:t>
      </w:r>
      <w:r w:rsidR="008A7D96" w:rsidRPr="00E14A23">
        <w:rPr>
          <w:rFonts w:cs="Times New Roman"/>
          <w:color w:val="auto"/>
          <w:kern w:val="0"/>
          <w:sz w:val="20"/>
          <w:szCs w:val="20"/>
          <w:lang w:eastAsia="pl-PL"/>
        </w:rPr>
        <w:t xml:space="preserve"> w § 1 ust.1 niniejszej umowy Wydzierżawiającemu naliczone zostaną przez Dzierżawcę kary umowne w wysokości 0,1% wartości  początkowej brutto przedmiotu dzierżawy określonej w  § 1 ust.1 za każdy dzień </w:t>
      </w:r>
      <w:r w:rsidR="00956D37">
        <w:rPr>
          <w:rFonts w:cs="Times New Roman"/>
          <w:color w:val="auto"/>
          <w:kern w:val="0"/>
          <w:sz w:val="20"/>
          <w:szCs w:val="20"/>
          <w:lang w:eastAsia="pl-PL"/>
        </w:rPr>
        <w:t>zwłoki</w:t>
      </w:r>
      <w:r>
        <w:rPr>
          <w:rFonts w:cs="Times New Roman"/>
          <w:color w:val="auto"/>
          <w:kern w:val="0"/>
          <w:sz w:val="20"/>
          <w:szCs w:val="20"/>
          <w:lang w:eastAsia="pl-PL"/>
        </w:rPr>
        <w:t>,</w:t>
      </w:r>
    </w:p>
    <w:p w14:paraId="46A8CFE6" w14:textId="77777777" w:rsidR="008A157E" w:rsidRPr="00E14A23" w:rsidRDefault="008A157E" w:rsidP="008A157E">
      <w:pPr>
        <w:widowControl/>
        <w:suppressAutoHyphens w:val="0"/>
        <w:overflowPunct/>
        <w:autoSpaceDE w:val="0"/>
        <w:autoSpaceDN w:val="0"/>
        <w:adjustRightInd w:val="0"/>
        <w:contextualSpacing/>
        <w:jc w:val="both"/>
        <w:textAlignment w:val="auto"/>
        <w:rPr>
          <w:rFonts w:cs="Times New Roman"/>
          <w:color w:val="auto"/>
          <w:kern w:val="0"/>
          <w:sz w:val="20"/>
          <w:szCs w:val="20"/>
          <w:lang w:eastAsia="pl-PL"/>
        </w:rPr>
      </w:pPr>
    </w:p>
    <w:p w14:paraId="186183C2" w14:textId="4CD4A576" w:rsidR="008A7D96" w:rsidRPr="00E14A23" w:rsidRDefault="00B66F1B" w:rsidP="00F3698A">
      <w:pPr>
        <w:widowControl/>
        <w:numPr>
          <w:ilvl w:val="0"/>
          <w:numId w:val="11"/>
        </w:numPr>
        <w:suppressAutoHyphens w:val="0"/>
        <w:overflowPunct/>
        <w:autoSpaceDE w:val="0"/>
        <w:autoSpaceDN w:val="0"/>
        <w:adjustRightInd w:val="0"/>
        <w:contextualSpacing/>
        <w:jc w:val="both"/>
        <w:textAlignment w:val="auto"/>
        <w:rPr>
          <w:rFonts w:cs="Times New Roman"/>
          <w:color w:val="auto"/>
          <w:kern w:val="0"/>
          <w:sz w:val="20"/>
          <w:szCs w:val="20"/>
          <w:lang w:eastAsia="pl-PL"/>
        </w:rPr>
      </w:pPr>
      <w:r>
        <w:rPr>
          <w:rFonts w:cs="Times New Roman"/>
          <w:color w:val="auto"/>
          <w:kern w:val="0"/>
          <w:sz w:val="20"/>
          <w:szCs w:val="20"/>
          <w:lang w:eastAsia="pl-PL"/>
        </w:rPr>
        <w:t>w</w:t>
      </w:r>
      <w:r w:rsidR="008A7D96" w:rsidRPr="00E14A23">
        <w:rPr>
          <w:rFonts w:cs="Times New Roman"/>
          <w:color w:val="auto"/>
          <w:kern w:val="0"/>
          <w:sz w:val="20"/>
          <w:szCs w:val="20"/>
          <w:lang w:eastAsia="pl-PL"/>
        </w:rPr>
        <w:t xml:space="preserve"> przypadku </w:t>
      </w:r>
      <w:r w:rsidR="004A1CE3">
        <w:rPr>
          <w:rFonts w:cs="Times New Roman"/>
          <w:color w:val="auto"/>
          <w:kern w:val="0"/>
          <w:sz w:val="20"/>
          <w:szCs w:val="20"/>
          <w:lang w:eastAsia="pl-PL"/>
        </w:rPr>
        <w:t xml:space="preserve">zawinionego </w:t>
      </w:r>
      <w:r w:rsidR="008A7D96" w:rsidRPr="00E14A23">
        <w:rPr>
          <w:rFonts w:cs="Times New Roman"/>
          <w:color w:val="auto"/>
          <w:kern w:val="0"/>
          <w:sz w:val="20"/>
          <w:szCs w:val="20"/>
          <w:lang w:eastAsia="pl-PL"/>
        </w:rPr>
        <w:t xml:space="preserve">niepodjęcia w terminie określonym w umowie czynności serwisowych, wymiany wadliwego elementu urządzenia lub całego urządzenia bądź nie </w:t>
      </w:r>
      <w:r w:rsidR="008A7D96">
        <w:rPr>
          <w:rFonts w:cs="Times New Roman"/>
          <w:color w:val="auto"/>
          <w:kern w:val="0"/>
          <w:sz w:val="20"/>
          <w:szCs w:val="20"/>
          <w:lang w:eastAsia="pl-PL"/>
        </w:rPr>
        <w:t xml:space="preserve">dostarczenia i zamontowania </w:t>
      </w:r>
      <w:r w:rsidR="008A7D96" w:rsidRPr="00E14A23">
        <w:rPr>
          <w:rFonts w:cs="Times New Roman"/>
          <w:color w:val="auto"/>
          <w:kern w:val="0"/>
          <w:sz w:val="20"/>
          <w:szCs w:val="20"/>
          <w:lang w:eastAsia="pl-PL"/>
        </w:rPr>
        <w:t xml:space="preserve">urządzenia zastępczego Dzierżawcy należna będzie od Wydzierżawiającego kara umowna w wysokości 0,1% wartości brutto czynszu dzierżawnego określonego w § 8 ust. 1 (Tabela rubr. </w:t>
      </w:r>
      <w:r w:rsidR="000F6A3C">
        <w:rPr>
          <w:rFonts w:cs="Times New Roman"/>
          <w:color w:val="auto"/>
          <w:kern w:val="0"/>
          <w:sz w:val="20"/>
          <w:szCs w:val="20"/>
          <w:lang w:eastAsia="pl-PL"/>
        </w:rPr>
        <w:t>14</w:t>
      </w:r>
      <w:r w:rsidR="008A7D96" w:rsidRPr="00E14A23">
        <w:rPr>
          <w:rFonts w:cs="Times New Roman"/>
          <w:color w:val="auto"/>
          <w:kern w:val="0"/>
          <w:sz w:val="20"/>
          <w:szCs w:val="20"/>
          <w:lang w:eastAsia="pl-PL"/>
        </w:rPr>
        <w:t xml:space="preserve">) umowy za każdy dzień </w:t>
      </w:r>
      <w:r w:rsidR="004A1CE3">
        <w:rPr>
          <w:rFonts w:cs="Times New Roman"/>
          <w:color w:val="auto"/>
          <w:kern w:val="0"/>
          <w:sz w:val="20"/>
          <w:szCs w:val="20"/>
          <w:lang w:eastAsia="pl-PL"/>
        </w:rPr>
        <w:t>zwłoki</w:t>
      </w:r>
      <w:r w:rsidR="008A7D96" w:rsidRPr="00E14A23">
        <w:rPr>
          <w:rFonts w:cs="Times New Roman"/>
          <w:color w:val="auto"/>
          <w:kern w:val="0"/>
          <w:sz w:val="20"/>
          <w:szCs w:val="20"/>
          <w:lang w:eastAsia="pl-PL"/>
        </w:rPr>
        <w:t>.</w:t>
      </w:r>
      <w:r w:rsidR="00DC3B5B">
        <w:rPr>
          <w:rFonts w:cs="Times New Roman"/>
          <w:color w:val="auto"/>
          <w:kern w:val="0"/>
          <w:sz w:val="20"/>
          <w:szCs w:val="20"/>
          <w:lang w:eastAsia="pl-PL"/>
        </w:rPr>
        <w:t xml:space="preserve"> Jeżeli należyte wykonanie umowy nie polega na</w:t>
      </w:r>
      <w:r w:rsidR="004A1CE3">
        <w:rPr>
          <w:rFonts w:cs="Times New Roman"/>
          <w:color w:val="auto"/>
          <w:kern w:val="0"/>
          <w:sz w:val="20"/>
          <w:szCs w:val="20"/>
          <w:lang w:eastAsia="pl-PL"/>
        </w:rPr>
        <w:t xml:space="preserve"> zwłoce</w:t>
      </w:r>
      <w:r w:rsidR="00DC3B5B">
        <w:rPr>
          <w:rFonts w:cs="Times New Roman"/>
          <w:color w:val="auto"/>
          <w:kern w:val="0"/>
          <w:sz w:val="20"/>
          <w:szCs w:val="20"/>
          <w:lang w:eastAsia="pl-PL"/>
        </w:rPr>
        <w:t xml:space="preserve"> w wykonaniu obowiązku z niej wynikającego Dzierżawcy należna będzie kara umowna w wysokości </w:t>
      </w:r>
      <w:r w:rsidR="004A1CE3">
        <w:rPr>
          <w:rFonts w:cs="Times New Roman"/>
          <w:color w:val="auto"/>
          <w:kern w:val="0"/>
          <w:sz w:val="20"/>
          <w:szCs w:val="20"/>
          <w:lang w:eastAsia="pl-PL"/>
        </w:rPr>
        <w:t>5</w:t>
      </w:r>
      <w:r w:rsidR="00DC3B5B">
        <w:rPr>
          <w:rFonts w:cs="Times New Roman"/>
          <w:color w:val="auto"/>
          <w:kern w:val="0"/>
          <w:sz w:val="20"/>
          <w:szCs w:val="20"/>
          <w:lang w:eastAsia="pl-PL"/>
        </w:rPr>
        <w:t>% wartości brutto czy</w:t>
      </w:r>
      <w:r w:rsidR="00C671E6">
        <w:rPr>
          <w:rFonts w:cs="Times New Roman"/>
          <w:color w:val="auto"/>
          <w:kern w:val="0"/>
          <w:sz w:val="20"/>
          <w:szCs w:val="20"/>
          <w:lang w:eastAsia="pl-PL"/>
        </w:rPr>
        <w:t>nszu dzierżawnego określonego w </w:t>
      </w:r>
      <w:r w:rsidR="00DC3B5B">
        <w:rPr>
          <w:rFonts w:cs="Times New Roman"/>
          <w:color w:val="auto"/>
          <w:kern w:val="0"/>
          <w:sz w:val="20"/>
          <w:szCs w:val="20"/>
          <w:lang w:eastAsia="pl-PL"/>
        </w:rPr>
        <w:t xml:space="preserve">§ 8 ust. 1 (Tabela rubr. </w:t>
      </w:r>
      <w:r w:rsidR="009A6F23">
        <w:rPr>
          <w:rFonts w:cs="Times New Roman"/>
          <w:color w:val="auto"/>
          <w:kern w:val="0"/>
          <w:sz w:val="20"/>
          <w:szCs w:val="20"/>
          <w:lang w:eastAsia="pl-PL"/>
        </w:rPr>
        <w:t>14</w:t>
      </w:r>
      <w:r w:rsidR="00DC3B5B">
        <w:rPr>
          <w:rFonts w:cs="Times New Roman"/>
          <w:color w:val="auto"/>
          <w:kern w:val="0"/>
          <w:sz w:val="20"/>
          <w:szCs w:val="20"/>
          <w:lang w:eastAsia="pl-PL"/>
        </w:rPr>
        <w:t xml:space="preserve">) umowy za każdy przypadek </w:t>
      </w:r>
      <w:r w:rsidR="004A1CE3">
        <w:rPr>
          <w:rFonts w:cs="Times New Roman"/>
          <w:color w:val="auto"/>
          <w:kern w:val="0"/>
          <w:sz w:val="20"/>
          <w:szCs w:val="20"/>
          <w:lang w:eastAsia="pl-PL"/>
        </w:rPr>
        <w:t>nie</w:t>
      </w:r>
      <w:r w:rsidR="00DC3B5B">
        <w:rPr>
          <w:rFonts w:cs="Times New Roman"/>
          <w:color w:val="auto"/>
          <w:kern w:val="0"/>
          <w:sz w:val="20"/>
          <w:szCs w:val="20"/>
          <w:lang w:eastAsia="pl-PL"/>
        </w:rPr>
        <w:t xml:space="preserve">wykonania </w:t>
      </w:r>
      <w:r w:rsidR="004A1CE3">
        <w:rPr>
          <w:rFonts w:cs="Times New Roman"/>
          <w:color w:val="auto"/>
          <w:kern w:val="0"/>
          <w:sz w:val="20"/>
          <w:szCs w:val="20"/>
          <w:lang w:eastAsia="pl-PL"/>
        </w:rPr>
        <w:t>jednego z w/w obowiązków odrębnie dla każdego z tych obowiązków</w:t>
      </w:r>
      <w:r>
        <w:rPr>
          <w:rFonts w:cs="Times New Roman"/>
          <w:color w:val="auto"/>
          <w:kern w:val="0"/>
          <w:sz w:val="20"/>
          <w:szCs w:val="20"/>
          <w:lang w:eastAsia="pl-PL"/>
        </w:rPr>
        <w:t>.</w:t>
      </w:r>
    </w:p>
    <w:p w14:paraId="7704894D" w14:textId="1831294E" w:rsidR="008A7D96" w:rsidRPr="00E14A23" w:rsidRDefault="008A7D96" w:rsidP="00F3698A">
      <w:pPr>
        <w:widowControl/>
        <w:numPr>
          <w:ilvl w:val="1"/>
          <w:numId w:val="9"/>
        </w:numPr>
        <w:suppressAutoHyphens w:val="0"/>
        <w:autoSpaceDE w:val="0"/>
        <w:autoSpaceDN w:val="0"/>
        <w:adjustRightInd w:val="0"/>
        <w:jc w:val="both"/>
        <w:rPr>
          <w:rFonts w:cs="Times New Roman"/>
          <w:color w:val="auto"/>
          <w:kern w:val="0"/>
          <w:sz w:val="20"/>
          <w:szCs w:val="20"/>
          <w:lang w:eastAsia="pl-PL"/>
        </w:rPr>
      </w:pPr>
      <w:r w:rsidRPr="00E14A23">
        <w:rPr>
          <w:rFonts w:cs="Times New Roman"/>
          <w:color w:val="auto"/>
          <w:kern w:val="0"/>
          <w:sz w:val="20"/>
          <w:szCs w:val="20"/>
          <w:lang w:eastAsia="pl-PL"/>
        </w:rPr>
        <w:t>W przypadku opóźnienia realizacji lub nienależytego wykonania umowy powyżej 30 dni od terminu wyznaczonego określonego w § 1 ust. 1 niniejszej umowy Dzie</w:t>
      </w:r>
      <w:r w:rsidR="001A28F8">
        <w:rPr>
          <w:rFonts w:cs="Times New Roman"/>
          <w:color w:val="auto"/>
          <w:kern w:val="0"/>
          <w:sz w:val="20"/>
          <w:szCs w:val="20"/>
          <w:lang w:eastAsia="pl-PL"/>
        </w:rPr>
        <w:t>rżawca zastrzega sobie prawo do </w:t>
      </w:r>
      <w:r w:rsidRPr="00E14A23">
        <w:rPr>
          <w:rFonts w:cs="Times New Roman"/>
          <w:color w:val="auto"/>
          <w:kern w:val="0"/>
          <w:sz w:val="20"/>
          <w:szCs w:val="20"/>
          <w:lang w:eastAsia="pl-PL"/>
        </w:rPr>
        <w:t>natychmiastowego rozwiązania umowy z winy Wydzierżawiającego.</w:t>
      </w:r>
    </w:p>
    <w:p w14:paraId="041456D2" w14:textId="7522B004" w:rsidR="008A7D96" w:rsidRDefault="008A7D96" w:rsidP="00F3698A">
      <w:pPr>
        <w:widowControl/>
        <w:numPr>
          <w:ilvl w:val="1"/>
          <w:numId w:val="9"/>
        </w:numPr>
        <w:suppressAutoHyphens w:val="0"/>
        <w:overflowPunct/>
        <w:autoSpaceDE w:val="0"/>
        <w:autoSpaceDN w:val="0"/>
        <w:adjustRightInd w:val="0"/>
        <w:contextualSpacing/>
        <w:jc w:val="both"/>
        <w:textAlignment w:val="auto"/>
        <w:rPr>
          <w:rFonts w:cs="Times New Roman"/>
          <w:color w:val="auto"/>
          <w:kern w:val="0"/>
          <w:sz w:val="20"/>
          <w:szCs w:val="20"/>
          <w:lang w:eastAsia="pl-PL"/>
        </w:rPr>
      </w:pPr>
      <w:r w:rsidRPr="00E14A23">
        <w:rPr>
          <w:rFonts w:cs="Times New Roman"/>
          <w:color w:val="auto"/>
          <w:kern w:val="0"/>
          <w:sz w:val="20"/>
          <w:szCs w:val="20"/>
          <w:lang w:eastAsia="pl-PL"/>
        </w:rPr>
        <w:t>Strony zastrzegają możliwość dochodzenia na zasadach ogólnych odszkodowania przewyższającego wysokość zastrzeżonych kar umownych.</w:t>
      </w:r>
    </w:p>
    <w:p w14:paraId="3D2D498D" w14:textId="649D071D" w:rsidR="004A1CE3" w:rsidRPr="004A1CE3" w:rsidRDefault="004A1CE3" w:rsidP="00E90CA9">
      <w:pPr>
        <w:pStyle w:val="Akapitzlist"/>
        <w:numPr>
          <w:ilvl w:val="1"/>
          <w:numId w:val="9"/>
        </w:numPr>
        <w:jc w:val="both"/>
        <w:rPr>
          <w:rFonts w:cs="Times New Roman"/>
          <w:color w:val="auto"/>
          <w:kern w:val="0"/>
          <w:sz w:val="20"/>
          <w:szCs w:val="20"/>
          <w:lang w:eastAsia="pl-PL"/>
        </w:rPr>
      </w:pPr>
      <w:r w:rsidRPr="004A1CE3">
        <w:rPr>
          <w:rFonts w:cs="Times New Roman"/>
          <w:color w:val="auto"/>
          <w:kern w:val="0"/>
          <w:sz w:val="20"/>
          <w:szCs w:val="20"/>
          <w:lang w:eastAsia="pl-PL"/>
        </w:rPr>
        <w:t>Wysokość kar umownych naliczon</w:t>
      </w:r>
      <w:r w:rsidR="009A6F23">
        <w:rPr>
          <w:rFonts w:cs="Times New Roman"/>
          <w:color w:val="auto"/>
          <w:kern w:val="0"/>
          <w:sz w:val="20"/>
          <w:szCs w:val="20"/>
          <w:lang w:eastAsia="pl-PL"/>
        </w:rPr>
        <w:t>ych</w:t>
      </w:r>
      <w:r w:rsidRPr="004A1CE3">
        <w:rPr>
          <w:rFonts w:cs="Times New Roman"/>
          <w:color w:val="auto"/>
          <w:kern w:val="0"/>
          <w:sz w:val="20"/>
          <w:szCs w:val="20"/>
          <w:lang w:eastAsia="pl-PL"/>
        </w:rPr>
        <w:t xml:space="preserve"> z jednego lub kilku tytułów nie może przekroczyć 30% wartości brutto </w:t>
      </w:r>
      <w:r>
        <w:rPr>
          <w:rFonts w:cs="Times New Roman"/>
          <w:color w:val="auto"/>
          <w:kern w:val="0"/>
          <w:sz w:val="20"/>
          <w:szCs w:val="20"/>
          <w:lang w:eastAsia="pl-PL"/>
        </w:rPr>
        <w:t>czynsz</w:t>
      </w:r>
      <w:r w:rsidR="00E90CA9">
        <w:rPr>
          <w:rFonts w:cs="Times New Roman"/>
          <w:color w:val="auto"/>
          <w:kern w:val="0"/>
          <w:sz w:val="20"/>
          <w:szCs w:val="20"/>
          <w:lang w:eastAsia="pl-PL"/>
        </w:rPr>
        <w:t>u</w:t>
      </w:r>
      <w:r>
        <w:rPr>
          <w:rFonts w:cs="Times New Roman"/>
          <w:color w:val="auto"/>
          <w:kern w:val="0"/>
          <w:sz w:val="20"/>
          <w:szCs w:val="20"/>
          <w:lang w:eastAsia="pl-PL"/>
        </w:rPr>
        <w:t xml:space="preserve"> dzierżawnego za okres trwania umowy. </w:t>
      </w:r>
      <w:r w:rsidRPr="004A1CE3">
        <w:rPr>
          <w:rFonts w:cs="Times New Roman"/>
          <w:color w:val="auto"/>
          <w:kern w:val="0"/>
          <w:sz w:val="20"/>
          <w:szCs w:val="20"/>
          <w:lang w:eastAsia="pl-PL"/>
        </w:rPr>
        <w:t xml:space="preserve"> </w:t>
      </w:r>
    </w:p>
    <w:p w14:paraId="1B5375E8" w14:textId="77777777" w:rsidR="008A7D96" w:rsidRPr="004A1CE3" w:rsidRDefault="008A7D96" w:rsidP="00B66F1B">
      <w:pPr>
        <w:widowControl/>
        <w:suppressAutoHyphens w:val="0"/>
        <w:overflowPunct/>
        <w:autoSpaceDE w:val="0"/>
        <w:autoSpaceDN w:val="0"/>
        <w:adjustRightInd w:val="0"/>
        <w:contextualSpacing/>
        <w:jc w:val="both"/>
        <w:textAlignment w:val="auto"/>
        <w:rPr>
          <w:rFonts w:cs="Times New Roman"/>
          <w:color w:val="auto"/>
          <w:kern w:val="0"/>
          <w:sz w:val="20"/>
          <w:szCs w:val="20"/>
          <w:lang w:eastAsia="pl-PL"/>
        </w:rPr>
      </w:pPr>
    </w:p>
    <w:p w14:paraId="6BDF00EC" w14:textId="77777777" w:rsidR="008A7D96" w:rsidRPr="00E14A23" w:rsidRDefault="008A7D96" w:rsidP="008A7D96">
      <w:pPr>
        <w:widowControl/>
        <w:suppressAutoHyphens w:val="0"/>
        <w:autoSpaceDE w:val="0"/>
        <w:autoSpaceDN w:val="0"/>
        <w:adjustRightInd w:val="0"/>
        <w:jc w:val="center"/>
        <w:rPr>
          <w:rFonts w:cs="Times New Roman"/>
          <w:b/>
          <w:color w:val="auto"/>
          <w:kern w:val="0"/>
          <w:sz w:val="20"/>
          <w:szCs w:val="20"/>
          <w:lang w:eastAsia="pl-PL"/>
        </w:rPr>
      </w:pPr>
      <w:r w:rsidRPr="00E14A23">
        <w:rPr>
          <w:rFonts w:cs="Times New Roman"/>
          <w:b/>
          <w:color w:val="auto"/>
          <w:kern w:val="0"/>
          <w:sz w:val="20"/>
          <w:szCs w:val="20"/>
          <w:lang w:eastAsia="pl-PL"/>
        </w:rPr>
        <w:t>§ 12</w:t>
      </w:r>
    </w:p>
    <w:p w14:paraId="65334E0D" w14:textId="1AF6F9D2" w:rsidR="008A7D96" w:rsidRDefault="002577C4" w:rsidP="00A12113">
      <w:pPr>
        <w:pStyle w:val="Akapitzlist"/>
        <w:widowControl/>
        <w:numPr>
          <w:ilvl w:val="0"/>
          <w:numId w:val="22"/>
        </w:numPr>
        <w:suppressAutoHyphens w:val="0"/>
        <w:overflowPunct/>
        <w:autoSpaceDE w:val="0"/>
        <w:autoSpaceDN w:val="0"/>
        <w:adjustRightInd w:val="0"/>
        <w:contextualSpacing/>
        <w:jc w:val="both"/>
        <w:textAlignment w:val="auto"/>
        <w:rPr>
          <w:rFonts w:cs="Times New Roman"/>
          <w:color w:val="auto"/>
          <w:kern w:val="0"/>
          <w:sz w:val="20"/>
          <w:szCs w:val="20"/>
          <w:lang w:eastAsia="pl-PL"/>
        </w:rPr>
      </w:pPr>
      <w:r>
        <w:rPr>
          <w:rFonts w:cs="Times New Roman"/>
          <w:color w:val="auto"/>
          <w:kern w:val="0"/>
          <w:sz w:val="20"/>
          <w:szCs w:val="20"/>
          <w:lang w:eastAsia="pl-PL"/>
        </w:rPr>
        <w:t xml:space="preserve">Dzierżawcy </w:t>
      </w:r>
      <w:r w:rsidR="008A7D96" w:rsidRPr="00A12113">
        <w:rPr>
          <w:rFonts w:cs="Times New Roman"/>
          <w:color w:val="auto"/>
          <w:kern w:val="0"/>
          <w:sz w:val="20"/>
          <w:szCs w:val="20"/>
          <w:lang w:eastAsia="pl-PL"/>
        </w:rPr>
        <w:t xml:space="preserve">przysługuje prawo rozwiązania umowy z </w:t>
      </w:r>
      <w:r w:rsidR="00DC3B5B" w:rsidRPr="00A12113">
        <w:rPr>
          <w:rFonts w:cs="Times New Roman"/>
          <w:color w:val="auto"/>
          <w:kern w:val="0"/>
          <w:sz w:val="20"/>
          <w:szCs w:val="20"/>
          <w:lang w:eastAsia="pl-PL"/>
        </w:rPr>
        <w:t>ważnych powodów z z</w:t>
      </w:r>
      <w:r w:rsidR="008A7D96" w:rsidRPr="00A12113">
        <w:rPr>
          <w:rFonts w:cs="Times New Roman"/>
          <w:color w:val="auto"/>
          <w:kern w:val="0"/>
          <w:sz w:val="20"/>
          <w:szCs w:val="20"/>
          <w:lang w:eastAsia="pl-PL"/>
        </w:rPr>
        <w:t>achowaniem 30-dniowego terminu wypowiedzenia.</w:t>
      </w:r>
      <w:r w:rsidR="00FD6EBE" w:rsidRPr="00A12113">
        <w:rPr>
          <w:rFonts w:cs="Times New Roman"/>
          <w:color w:val="auto"/>
          <w:kern w:val="0"/>
          <w:sz w:val="20"/>
          <w:szCs w:val="20"/>
          <w:lang w:eastAsia="pl-PL"/>
        </w:rPr>
        <w:t xml:space="preserve"> Za ważny powód strony uznają w szczególności naruszenie postanowień niniejszej umowy oraz Specyfikacji  Warunków Zamówienia.</w:t>
      </w:r>
    </w:p>
    <w:p w14:paraId="7C462D59" w14:textId="3FFF6319" w:rsidR="00A12113" w:rsidRDefault="00A12113" w:rsidP="00A12113">
      <w:pPr>
        <w:pStyle w:val="Akapitzlist"/>
        <w:widowControl/>
        <w:numPr>
          <w:ilvl w:val="0"/>
          <w:numId w:val="22"/>
        </w:numPr>
        <w:suppressAutoHyphens w:val="0"/>
        <w:autoSpaceDE w:val="0"/>
        <w:autoSpaceDN w:val="0"/>
        <w:adjustRightInd w:val="0"/>
        <w:jc w:val="both"/>
        <w:rPr>
          <w:rFonts w:cs="Times New Roman"/>
          <w:color w:val="auto"/>
          <w:kern w:val="0"/>
          <w:sz w:val="20"/>
          <w:szCs w:val="20"/>
          <w:lang w:eastAsia="pl-PL"/>
        </w:rPr>
      </w:pPr>
      <w:r w:rsidRPr="00A12113">
        <w:rPr>
          <w:rFonts w:cs="Times New Roman"/>
          <w:color w:val="auto"/>
          <w:kern w:val="0"/>
          <w:sz w:val="20"/>
          <w:szCs w:val="20"/>
          <w:lang w:eastAsia="pl-PL"/>
        </w:rPr>
        <w:t>Umowa niniejsza ulega rozwiązaniu z momentem rozwiązania lub innej formy zakończenia obowiązywania umowy dostawy o nr</w:t>
      </w:r>
      <w:r>
        <w:rPr>
          <w:rFonts w:cs="Times New Roman"/>
          <w:color w:val="auto"/>
          <w:kern w:val="0"/>
          <w:sz w:val="20"/>
          <w:szCs w:val="20"/>
          <w:lang w:eastAsia="pl-PL"/>
        </w:rPr>
        <w:t xml:space="preserve"> </w:t>
      </w:r>
      <w:r w:rsidRPr="00A12113">
        <w:rPr>
          <w:rFonts w:cs="Times New Roman"/>
          <w:color w:val="auto"/>
          <w:kern w:val="0"/>
          <w:sz w:val="20"/>
          <w:szCs w:val="20"/>
          <w:lang w:eastAsia="pl-PL"/>
        </w:rPr>
        <w:t>…</w:t>
      </w:r>
      <w:r>
        <w:rPr>
          <w:rFonts w:cs="Times New Roman"/>
          <w:color w:val="auto"/>
          <w:kern w:val="0"/>
          <w:sz w:val="20"/>
          <w:szCs w:val="20"/>
          <w:lang w:eastAsia="pl-PL"/>
        </w:rPr>
        <w:t>…</w:t>
      </w:r>
    </w:p>
    <w:p w14:paraId="2B46AD5D" w14:textId="49CE7035" w:rsidR="00A12113" w:rsidRPr="007149E7" w:rsidRDefault="00A12113" w:rsidP="007149E7">
      <w:pPr>
        <w:pStyle w:val="Akapitzlist"/>
        <w:widowControl/>
        <w:numPr>
          <w:ilvl w:val="0"/>
          <w:numId w:val="22"/>
        </w:numPr>
        <w:suppressAutoHyphens w:val="0"/>
        <w:autoSpaceDE w:val="0"/>
        <w:autoSpaceDN w:val="0"/>
        <w:adjustRightInd w:val="0"/>
        <w:jc w:val="both"/>
        <w:rPr>
          <w:rFonts w:cs="Times New Roman"/>
          <w:color w:val="auto"/>
          <w:kern w:val="0"/>
          <w:sz w:val="20"/>
          <w:szCs w:val="20"/>
          <w:lang w:eastAsia="pl-PL"/>
        </w:rPr>
      </w:pPr>
      <w:r w:rsidRPr="007149E7">
        <w:rPr>
          <w:rFonts w:cs="Times New Roman"/>
          <w:color w:val="auto"/>
          <w:kern w:val="0"/>
          <w:sz w:val="20"/>
          <w:szCs w:val="20"/>
          <w:lang w:eastAsia="pl-PL"/>
        </w:rPr>
        <w:t xml:space="preserve">Jeżeli umowa dostawy o której mowa powyżej przestała obowiązywać z przyczyn </w:t>
      </w:r>
      <w:r w:rsidR="001A28F8">
        <w:rPr>
          <w:rFonts w:cs="Times New Roman"/>
          <w:color w:val="auto"/>
          <w:kern w:val="0"/>
          <w:sz w:val="20"/>
          <w:szCs w:val="20"/>
          <w:lang w:eastAsia="pl-PL"/>
        </w:rPr>
        <w:t>zawinionych przez </w:t>
      </w:r>
      <w:r w:rsidR="00CC1845">
        <w:rPr>
          <w:rFonts w:cs="Times New Roman"/>
          <w:color w:val="auto"/>
          <w:kern w:val="0"/>
          <w:sz w:val="20"/>
          <w:szCs w:val="20"/>
          <w:lang w:eastAsia="pl-PL"/>
        </w:rPr>
        <w:t xml:space="preserve">Wydzierżawiającego </w:t>
      </w:r>
      <w:r w:rsidRPr="007149E7">
        <w:rPr>
          <w:rFonts w:cs="Times New Roman"/>
          <w:color w:val="auto"/>
          <w:kern w:val="0"/>
          <w:sz w:val="20"/>
          <w:szCs w:val="20"/>
          <w:lang w:eastAsia="pl-PL"/>
        </w:rPr>
        <w:t>skutki rozwiązania niniejszej umowy są tożsam</w:t>
      </w:r>
      <w:r w:rsidR="001A28F8">
        <w:rPr>
          <w:rFonts w:cs="Times New Roman"/>
          <w:color w:val="auto"/>
          <w:kern w:val="0"/>
          <w:sz w:val="20"/>
          <w:szCs w:val="20"/>
          <w:lang w:eastAsia="pl-PL"/>
        </w:rPr>
        <w:t>e ze skutkami odstąpienia przez </w:t>
      </w:r>
      <w:r w:rsidR="00CC1845">
        <w:rPr>
          <w:rFonts w:cs="Times New Roman"/>
          <w:color w:val="auto"/>
          <w:kern w:val="0"/>
          <w:sz w:val="20"/>
          <w:szCs w:val="20"/>
          <w:lang w:eastAsia="pl-PL"/>
        </w:rPr>
        <w:t xml:space="preserve">Dzierżawcę </w:t>
      </w:r>
      <w:r w:rsidRPr="007149E7">
        <w:rPr>
          <w:rFonts w:cs="Times New Roman"/>
          <w:color w:val="auto"/>
          <w:kern w:val="0"/>
          <w:sz w:val="20"/>
          <w:szCs w:val="20"/>
          <w:lang w:eastAsia="pl-PL"/>
        </w:rPr>
        <w:t>od umowy z przyczyn leżących po stronie</w:t>
      </w:r>
      <w:r w:rsidR="00CC1845">
        <w:rPr>
          <w:rFonts w:cs="Times New Roman"/>
          <w:color w:val="auto"/>
          <w:kern w:val="0"/>
          <w:sz w:val="20"/>
          <w:szCs w:val="20"/>
          <w:lang w:eastAsia="pl-PL"/>
        </w:rPr>
        <w:t xml:space="preserve"> Wydzierżawiającego</w:t>
      </w:r>
      <w:r w:rsidRPr="007149E7">
        <w:rPr>
          <w:rFonts w:cs="Times New Roman"/>
          <w:color w:val="auto"/>
          <w:kern w:val="0"/>
          <w:sz w:val="20"/>
          <w:szCs w:val="20"/>
          <w:lang w:eastAsia="pl-PL"/>
        </w:rPr>
        <w:t>.</w:t>
      </w:r>
    </w:p>
    <w:p w14:paraId="51759057" w14:textId="77777777" w:rsidR="008A7D96" w:rsidRPr="00E14A23" w:rsidRDefault="008A7D96" w:rsidP="008A7D96">
      <w:pPr>
        <w:widowControl/>
        <w:suppressAutoHyphens w:val="0"/>
        <w:autoSpaceDE w:val="0"/>
        <w:autoSpaceDN w:val="0"/>
        <w:adjustRightInd w:val="0"/>
        <w:ind w:left="360"/>
        <w:jc w:val="both"/>
        <w:rPr>
          <w:rFonts w:cs="Times New Roman"/>
          <w:color w:val="auto"/>
          <w:kern w:val="0"/>
          <w:sz w:val="20"/>
          <w:szCs w:val="20"/>
          <w:lang w:eastAsia="pl-PL"/>
        </w:rPr>
      </w:pPr>
    </w:p>
    <w:p w14:paraId="1E451808" w14:textId="5A77C6FF" w:rsidR="009654AD" w:rsidRPr="007149E7" w:rsidRDefault="008A7D96" w:rsidP="007149E7">
      <w:pPr>
        <w:widowControl/>
        <w:suppressAutoHyphens w:val="0"/>
        <w:autoSpaceDE w:val="0"/>
        <w:autoSpaceDN w:val="0"/>
        <w:adjustRightInd w:val="0"/>
        <w:jc w:val="center"/>
        <w:rPr>
          <w:rFonts w:cs="Times New Roman"/>
          <w:b/>
          <w:color w:val="auto"/>
          <w:kern w:val="0"/>
          <w:sz w:val="20"/>
          <w:szCs w:val="20"/>
          <w:lang w:eastAsia="pl-PL"/>
        </w:rPr>
      </w:pPr>
      <w:r w:rsidRPr="00E14A23">
        <w:rPr>
          <w:rFonts w:cs="Times New Roman"/>
          <w:b/>
          <w:color w:val="auto"/>
          <w:kern w:val="0"/>
          <w:sz w:val="20"/>
          <w:szCs w:val="20"/>
          <w:lang w:eastAsia="pl-PL"/>
        </w:rPr>
        <w:t>§ 13</w:t>
      </w:r>
    </w:p>
    <w:p w14:paraId="5BB7A6C6" w14:textId="2466A0B1" w:rsidR="008A7D96" w:rsidRPr="00FA6674" w:rsidRDefault="008A7D96" w:rsidP="00F3698A">
      <w:pPr>
        <w:pStyle w:val="Akapitzlist"/>
        <w:widowControl/>
        <w:numPr>
          <w:ilvl w:val="0"/>
          <w:numId w:val="2"/>
        </w:numPr>
        <w:suppressAutoHyphens w:val="0"/>
        <w:overflowPunct/>
        <w:autoSpaceDE w:val="0"/>
        <w:autoSpaceDN w:val="0"/>
        <w:adjustRightInd w:val="0"/>
        <w:contextualSpacing/>
        <w:jc w:val="both"/>
        <w:textAlignment w:val="auto"/>
        <w:rPr>
          <w:rFonts w:cs="Times New Roman"/>
          <w:color w:val="auto"/>
          <w:kern w:val="0"/>
          <w:sz w:val="20"/>
          <w:szCs w:val="20"/>
          <w:lang w:eastAsia="pl-PL"/>
        </w:rPr>
      </w:pPr>
      <w:r w:rsidRPr="00FA6674">
        <w:rPr>
          <w:rFonts w:cs="Times New Roman"/>
          <w:color w:val="auto"/>
          <w:kern w:val="0"/>
          <w:sz w:val="20"/>
          <w:szCs w:val="20"/>
          <w:lang w:eastAsia="pl-PL"/>
        </w:rPr>
        <w:t xml:space="preserve">Dzierżawca zgodnie z art. </w:t>
      </w:r>
      <w:r w:rsidR="004A1CE3">
        <w:rPr>
          <w:rFonts w:cs="Times New Roman"/>
          <w:color w:val="auto"/>
          <w:kern w:val="0"/>
          <w:sz w:val="20"/>
          <w:szCs w:val="20"/>
          <w:lang w:eastAsia="pl-PL"/>
        </w:rPr>
        <w:t>455</w:t>
      </w:r>
      <w:r w:rsidR="00956D37">
        <w:rPr>
          <w:rFonts w:cs="Times New Roman"/>
          <w:color w:val="auto"/>
          <w:kern w:val="0"/>
          <w:sz w:val="20"/>
          <w:szCs w:val="20"/>
          <w:lang w:eastAsia="pl-PL"/>
        </w:rPr>
        <w:t xml:space="preserve"> ust. 1 pkt 1</w:t>
      </w:r>
      <w:r w:rsidR="004A1CE3">
        <w:rPr>
          <w:rFonts w:cs="Times New Roman"/>
          <w:color w:val="auto"/>
          <w:kern w:val="0"/>
          <w:sz w:val="20"/>
          <w:szCs w:val="20"/>
          <w:lang w:eastAsia="pl-PL"/>
        </w:rPr>
        <w:t xml:space="preserve"> </w:t>
      </w:r>
      <w:r w:rsidRPr="00FA6674">
        <w:rPr>
          <w:rFonts w:cs="Times New Roman"/>
          <w:color w:val="auto"/>
          <w:kern w:val="0"/>
          <w:sz w:val="20"/>
          <w:szCs w:val="20"/>
          <w:lang w:eastAsia="pl-PL"/>
        </w:rPr>
        <w:t xml:space="preserve"> ustawy Prawo zamówień publicznych przewiduje zmiany postanowień zawartej umowy w stosunku do treści oferty na podstawie, której dokonano wyboru Wydzierżawiającego, tj. dopuszcza się zmiany w zakresie:</w:t>
      </w:r>
    </w:p>
    <w:p w14:paraId="2F85D8CA" w14:textId="77777777" w:rsidR="008A7D96" w:rsidRPr="00E14A23" w:rsidRDefault="008A7D96" w:rsidP="00F3698A">
      <w:pPr>
        <w:widowControl/>
        <w:numPr>
          <w:ilvl w:val="0"/>
          <w:numId w:val="17"/>
        </w:numPr>
        <w:suppressAutoHyphens w:val="0"/>
        <w:overflowPunct/>
        <w:autoSpaceDE w:val="0"/>
        <w:autoSpaceDN w:val="0"/>
        <w:adjustRightInd w:val="0"/>
        <w:contextualSpacing/>
        <w:jc w:val="both"/>
        <w:textAlignment w:val="auto"/>
        <w:rPr>
          <w:rFonts w:cs="Times New Roman"/>
          <w:color w:val="auto"/>
          <w:kern w:val="0"/>
          <w:sz w:val="20"/>
          <w:szCs w:val="20"/>
          <w:lang w:eastAsia="pl-PL"/>
        </w:rPr>
      </w:pPr>
      <w:r w:rsidRPr="00E14A23">
        <w:rPr>
          <w:rFonts w:cs="Times New Roman"/>
          <w:color w:val="auto"/>
          <w:kern w:val="0"/>
          <w:sz w:val="20"/>
          <w:szCs w:val="20"/>
          <w:lang w:eastAsia="pl-PL"/>
        </w:rPr>
        <w:t>zmiany asortymentu, w tym zmiany numeru katalogowego, modelu, typu produktu, na asortyment inny, o parametrach i funkcjonalności nie gors</w:t>
      </w:r>
      <w:r w:rsidR="009654AD">
        <w:rPr>
          <w:rFonts w:cs="Times New Roman"/>
          <w:color w:val="auto"/>
          <w:kern w:val="0"/>
          <w:sz w:val="20"/>
          <w:szCs w:val="20"/>
          <w:lang w:eastAsia="pl-PL"/>
        </w:rPr>
        <w:t>zych, niż wykazany w ofercie, z </w:t>
      </w:r>
      <w:r w:rsidRPr="00E14A23">
        <w:rPr>
          <w:rFonts w:cs="Times New Roman"/>
          <w:color w:val="auto"/>
          <w:kern w:val="0"/>
          <w:sz w:val="20"/>
          <w:szCs w:val="20"/>
          <w:lang w:eastAsia="pl-PL"/>
        </w:rPr>
        <w:t xml:space="preserve">zastrzeżeniem, że cena tego asortymentu nie ulegnie podwyższeniu,   </w:t>
      </w:r>
    </w:p>
    <w:p w14:paraId="3CDA9593" w14:textId="77777777" w:rsidR="008A7D96" w:rsidRDefault="008A7D96" w:rsidP="00F3698A">
      <w:pPr>
        <w:widowControl/>
        <w:numPr>
          <w:ilvl w:val="0"/>
          <w:numId w:val="17"/>
        </w:numPr>
        <w:suppressAutoHyphens w:val="0"/>
        <w:overflowPunct/>
        <w:autoSpaceDE w:val="0"/>
        <w:autoSpaceDN w:val="0"/>
        <w:adjustRightInd w:val="0"/>
        <w:contextualSpacing/>
        <w:jc w:val="both"/>
        <w:textAlignment w:val="auto"/>
        <w:rPr>
          <w:rFonts w:cs="Times New Roman"/>
          <w:color w:val="auto"/>
          <w:kern w:val="0"/>
          <w:sz w:val="20"/>
          <w:szCs w:val="20"/>
          <w:lang w:eastAsia="pl-PL"/>
        </w:rPr>
      </w:pPr>
      <w:r w:rsidRPr="00E14A23">
        <w:rPr>
          <w:rFonts w:cs="Times New Roman"/>
          <w:color w:val="auto"/>
          <w:kern w:val="0"/>
          <w:sz w:val="20"/>
          <w:szCs w:val="20"/>
          <w:lang w:eastAsia="pl-PL"/>
        </w:rPr>
        <w:t>zaoferowania w wyniku postępu technologicznego produktu o lepszych parametrach w cenie oferowanej w postępowaniu przetargowym albo niższej, wraz ze zmianą nazwy produktu i numeru katalogowego;</w:t>
      </w:r>
    </w:p>
    <w:p w14:paraId="28A8FA3A" w14:textId="77777777" w:rsidR="008A7D96" w:rsidRDefault="008A7D96" w:rsidP="00F3698A">
      <w:pPr>
        <w:widowControl/>
        <w:numPr>
          <w:ilvl w:val="0"/>
          <w:numId w:val="17"/>
        </w:numPr>
        <w:suppressAutoHyphens w:val="0"/>
        <w:overflowPunct/>
        <w:autoSpaceDE w:val="0"/>
        <w:autoSpaceDN w:val="0"/>
        <w:adjustRightInd w:val="0"/>
        <w:contextualSpacing/>
        <w:jc w:val="both"/>
        <w:textAlignment w:val="auto"/>
        <w:rPr>
          <w:rFonts w:cs="Times New Roman"/>
          <w:color w:val="auto"/>
          <w:kern w:val="0"/>
          <w:sz w:val="20"/>
          <w:szCs w:val="20"/>
          <w:lang w:eastAsia="pl-PL"/>
        </w:rPr>
      </w:pPr>
      <w:r w:rsidRPr="00E14A23">
        <w:rPr>
          <w:rFonts w:cs="Times New Roman"/>
          <w:color w:val="auto"/>
          <w:kern w:val="0"/>
          <w:sz w:val="20"/>
          <w:szCs w:val="20"/>
          <w:lang w:eastAsia="pl-PL"/>
        </w:rPr>
        <w:t>zmiana producenta lub zaprzestanie produkcji przez dotychczasowego producenta z przyczyn niezależnych od Wydzierżawiającego z zastrzeżeniem, że Wydzierżawiający zaoferuje produkt równoważny o takich samych lub lepszych parametrach w cenie oferowanej w postępowaniu przetargowym albo niższej, wraz ze zmianą nazwy produktu i numeru katalogowego;</w:t>
      </w:r>
    </w:p>
    <w:p w14:paraId="75944408" w14:textId="77777777" w:rsidR="008A7D96" w:rsidRDefault="008A7D96" w:rsidP="00F3698A">
      <w:pPr>
        <w:widowControl/>
        <w:numPr>
          <w:ilvl w:val="0"/>
          <w:numId w:val="17"/>
        </w:numPr>
        <w:suppressAutoHyphens w:val="0"/>
        <w:overflowPunct/>
        <w:autoSpaceDE w:val="0"/>
        <w:autoSpaceDN w:val="0"/>
        <w:adjustRightInd w:val="0"/>
        <w:contextualSpacing/>
        <w:jc w:val="both"/>
        <w:textAlignment w:val="auto"/>
        <w:rPr>
          <w:rFonts w:cs="Times New Roman"/>
          <w:color w:val="auto"/>
          <w:kern w:val="0"/>
          <w:sz w:val="20"/>
          <w:szCs w:val="20"/>
          <w:lang w:eastAsia="pl-PL"/>
        </w:rPr>
      </w:pPr>
      <w:r w:rsidRPr="00E14A23">
        <w:rPr>
          <w:rFonts w:cs="Times New Roman"/>
          <w:color w:val="auto"/>
          <w:kern w:val="0"/>
          <w:sz w:val="20"/>
          <w:szCs w:val="20"/>
          <w:lang w:eastAsia="pl-PL"/>
        </w:rPr>
        <w:t>zmiana przepisów obowiązujących, mających wpływ na realizację niniejszej umowy;</w:t>
      </w:r>
    </w:p>
    <w:p w14:paraId="5F612539" w14:textId="2CDDF1A5" w:rsidR="009C47E3" w:rsidRDefault="009C47E3" w:rsidP="009C47E3">
      <w:pPr>
        <w:widowControl/>
        <w:numPr>
          <w:ilvl w:val="0"/>
          <w:numId w:val="17"/>
        </w:numPr>
        <w:suppressAutoHyphens w:val="0"/>
        <w:overflowPunct/>
        <w:autoSpaceDE w:val="0"/>
        <w:autoSpaceDN w:val="0"/>
        <w:adjustRightInd w:val="0"/>
        <w:contextualSpacing/>
        <w:jc w:val="both"/>
        <w:textAlignment w:val="auto"/>
        <w:rPr>
          <w:rFonts w:cs="Times New Roman"/>
          <w:color w:val="auto"/>
          <w:kern w:val="0"/>
          <w:sz w:val="20"/>
          <w:szCs w:val="20"/>
          <w:lang w:eastAsia="pl-PL"/>
        </w:rPr>
      </w:pPr>
      <w:r w:rsidRPr="0053178A">
        <w:rPr>
          <w:rFonts w:cs="Times New Roman"/>
          <w:sz w:val="20"/>
          <w:szCs w:val="20"/>
        </w:rPr>
        <w:t>w przypadku zmiany ceny w wyniku zmiany przepisów prawa podatkowego dotyczącej stawek VAT w okresie obowiązywania umowy, przy czym zmiana dotyczyć może wartości brutto, wartość netto pozostaje bez zmian</w:t>
      </w:r>
      <w:r>
        <w:rPr>
          <w:rFonts w:cs="Times New Roman"/>
          <w:sz w:val="20"/>
          <w:szCs w:val="20"/>
        </w:rPr>
        <w:t>;</w:t>
      </w:r>
    </w:p>
    <w:p w14:paraId="0B6F3145" w14:textId="32639FA7" w:rsidR="00BC1989" w:rsidRDefault="008A7D96" w:rsidP="00F3698A">
      <w:pPr>
        <w:widowControl/>
        <w:numPr>
          <w:ilvl w:val="0"/>
          <w:numId w:val="17"/>
        </w:numPr>
        <w:suppressAutoHyphens w:val="0"/>
        <w:overflowPunct/>
        <w:autoSpaceDE w:val="0"/>
        <w:autoSpaceDN w:val="0"/>
        <w:adjustRightInd w:val="0"/>
        <w:contextualSpacing/>
        <w:jc w:val="both"/>
        <w:textAlignment w:val="auto"/>
        <w:rPr>
          <w:rFonts w:cs="Times New Roman"/>
          <w:color w:val="auto"/>
          <w:kern w:val="0"/>
          <w:sz w:val="20"/>
          <w:szCs w:val="20"/>
          <w:lang w:eastAsia="pl-PL"/>
        </w:rPr>
      </w:pPr>
      <w:r w:rsidRPr="00E14A23">
        <w:rPr>
          <w:rFonts w:cs="Times New Roman"/>
          <w:color w:val="auto"/>
          <w:kern w:val="0"/>
          <w:sz w:val="20"/>
          <w:szCs w:val="20"/>
          <w:lang w:eastAsia="pl-PL"/>
        </w:rPr>
        <w:t>obniżenie wysokości miesięcznego czynszu dzierżawnego</w:t>
      </w:r>
      <w:r w:rsidR="00B123F2">
        <w:rPr>
          <w:rFonts w:cs="Times New Roman"/>
          <w:color w:val="auto"/>
          <w:kern w:val="0"/>
          <w:sz w:val="20"/>
          <w:szCs w:val="20"/>
          <w:lang w:eastAsia="pl-PL"/>
        </w:rPr>
        <w:t>.</w:t>
      </w:r>
    </w:p>
    <w:p w14:paraId="7D6B6D31" w14:textId="1FAD0851" w:rsidR="008A7D96" w:rsidRDefault="008A7D96" w:rsidP="00F3698A">
      <w:pPr>
        <w:pStyle w:val="Akapitzlist"/>
        <w:widowControl/>
        <w:numPr>
          <w:ilvl w:val="0"/>
          <w:numId w:val="2"/>
        </w:numPr>
        <w:suppressAutoHyphens w:val="0"/>
        <w:overflowPunct/>
        <w:autoSpaceDE w:val="0"/>
        <w:autoSpaceDN w:val="0"/>
        <w:adjustRightInd w:val="0"/>
        <w:contextualSpacing/>
        <w:jc w:val="both"/>
        <w:textAlignment w:val="auto"/>
        <w:rPr>
          <w:rFonts w:cs="Times New Roman"/>
          <w:color w:val="auto"/>
          <w:kern w:val="0"/>
          <w:sz w:val="20"/>
          <w:szCs w:val="20"/>
          <w:lang w:eastAsia="pl-PL"/>
        </w:rPr>
      </w:pPr>
      <w:r w:rsidRPr="00BC1989">
        <w:rPr>
          <w:rFonts w:cs="Times New Roman"/>
          <w:color w:val="auto"/>
          <w:kern w:val="0"/>
          <w:sz w:val="20"/>
          <w:szCs w:val="20"/>
          <w:lang w:eastAsia="pl-PL"/>
        </w:rPr>
        <w:t>Zmiany wymienione w ust.1</w:t>
      </w:r>
      <w:r w:rsidR="00BC1989" w:rsidRPr="00BC1989">
        <w:rPr>
          <w:rFonts w:cs="Times New Roman"/>
          <w:color w:val="auto"/>
          <w:kern w:val="0"/>
          <w:sz w:val="20"/>
          <w:szCs w:val="20"/>
          <w:lang w:eastAsia="pl-PL"/>
        </w:rPr>
        <w:t xml:space="preserve"> </w:t>
      </w:r>
      <w:r w:rsidRPr="00BC1989">
        <w:rPr>
          <w:rFonts w:cs="Times New Roman"/>
          <w:color w:val="auto"/>
          <w:kern w:val="0"/>
          <w:sz w:val="20"/>
          <w:szCs w:val="20"/>
          <w:lang w:eastAsia="pl-PL"/>
        </w:rPr>
        <w:t>mogą być dokonane na wniosek Wydzierżawiającego, z uzasadnieniem konieczności zmiany, za zgodą Dzierżawcy, w terminie do 14 dni od przesłania zawiadomienia, w formie pisemnego aneksu do umowy.</w:t>
      </w:r>
    </w:p>
    <w:p w14:paraId="7E2ED830" w14:textId="77777777" w:rsidR="00736378" w:rsidRPr="0054327A" w:rsidRDefault="00736378" w:rsidP="00736378">
      <w:pPr>
        <w:pStyle w:val="Akapitzlist"/>
        <w:numPr>
          <w:ilvl w:val="0"/>
          <w:numId w:val="2"/>
        </w:numPr>
        <w:jc w:val="both"/>
        <w:rPr>
          <w:rFonts w:cs="Times New Roman"/>
          <w:color w:val="auto"/>
          <w:kern w:val="0"/>
          <w:sz w:val="20"/>
          <w:szCs w:val="20"/>
          <w:lang w:eastAsia="pl-PL"/>
        </w:rPr>
      </w:pPr>
      <w:r w:rsidRPr="0054327A">
        <w:rPr>
          <w:rFonts w:cs="Times New Roman"/>
          <w:color w:val="auto"/>
          <w:kern w:val="0"/>
          <w:sz w:val="20"/>
          <w:szCs w:val="20"/>
          <w:lang w:eastAsia="pl-PL"/>
        </w:rPr>
        <w:t xml:space="preserve">Czynsz dzierżawny podlega waloryzacji wg wskaźnika ustalonego na podstawie postanowień o waloryzacji zawartych w umowie dostawy o nr …… (podlega zamianie o taką wartość proporcjonalną do jego pierwotnej wysokości o jaką zamianie uległa łącznie wartość ceny zawarta </w:t>
      </w:r>
      <w:r>
        <w:rPr>
          <w:rFonts w:cs="Times New Roman"/>
          <w:color w:val="auto"/>
          <w:kern w:val="0"/>
          <w:sz w:val="20"/>
          <w:szCs w:val="20"/>
          <w:lang w:eastAsia="pl-PL"/>
        </w:rPr>
        <w:t xml:space="preserve">w </w:t>
      </w:r>
      <w:r w:rsidRPr="0054327A">
        <w:rPr>
          <w:rFonts w:cs="Times New Roman"/>
          <w:color w:val="auto"/>
          <w:kern w:val="0"/>
          <w:sz w:val="20"/>
          <w:szCs w:val="20"/>
          <w:lang w:eastAsia="pl-PL"/>
        </w:rPr>
        <w:t>umowie dostawy do jej łącznej wartości pierwotnej) i wg zasad określonych w tej umowie dostawy.</w:t>
      </w:r>
    </w:p>
    <w:p w14:paraId="7E28EEF5" w14:textId="77777777" w:rsidR="00BC1989" w:rsidRPr="00E14A23" w:rsidRDefault="00BC1989" w:rsidP="008A7D96">
      <w:pPr>
        <w:widowControl/>
        <w:suppressAutoHyphens w:val="0"/>
        <w:autoSpaceDE w:val="0"/>
        <w:autoSpaceDN w:val="0"/>
        <w:adjustRightInd w:val="0"/>
        <w:jc w:val="both"/>
        <w:rPr>
          <w:rFonts w:cs="Times New Roman"/>
          <w:color w:val="auto"/>
          <w:kern w:val="0"/>
          <w:sz w:val="20"/>
          <w:szCs w:val="20"/>
          <w:lang w:eastAsia="pl-PL"/>
        </w:rPr>
      </w:pPr>
    </w:p>
    <w:p w14:paraId="18615547" w14:textId="4019FCAE" w:rsidR="00007593" w:rsidRPr="007149E7" w:rsidRDefault="008A7D96" w:rsidP="007149E7">
      <w:pPr>
        <w:widowControl/>
        <w:suppressAutoHyphens w:val="0"/>
        <w:autoSpaceDE w:val="0"/>
        <w:autoSpaceDN w:val="0"/>
        <w:adjustRightInd w:val="0"/>
        <w:jc w:val="center"/>
        <w:rPr>
          <w:rFonts w:cs="Times New Roman"/>
          <w:b/>
          <w:color w:val="auto"/>
          <w:kern w:val="0"/>
          <w:sz w:val="20"/>
          <w:szCs w:val="20"/>
          <w:lang w:eastAsia="pl-PL"/>
        </w:rPr>
      </w:pPr>
      <w:r w:rsidRPr="00E14A23">
        <w:rPr>
          <w:rFonts w:cs="Times New Roman"/>
          <w:b/>
          <w:color w:val="auto"/>
          <w:kern w:val="0"/>
          <w:sz w:val="20"/>
          <w:szCs w:val="20"/>
          <w:lang w:eastAsia="pl-PL"/>
        </w:rPr>
        <w:t>§ 14</w:t>
      </w:r>
      <w:bookmarkStart w:id="1" w:name="_Hlk60066198"/>
    </w:p>
    <w:p w14:paraId="436E69CA" w14:textId="19247520" w:rsidR="00007593" w:rsidRDefault="002577C4" w:rsidP="00007593">
      <w:pPr>
        <w:pStyle w:val="Akapitzlist"/>
        <w:widowControl/>
        <w:numPr>
          <w:ilvl w:val="3"/>
          <w:numId w:val="26"/>
        </w:numPr>
        <w:suppressAutoHyphens w:val="0"/>
        <w:overflowPunct/>
        <w:ind w:left="425" w:hanging="425"/>
        <w:contextualSpacing/>
        <w:jc w:val="both"/>
        <w:textAlignment w:val="auto"/>
        <w:rPr>
          <w:rFonts w:cs="Times New Roman"/>
          <w:kern w:val="0"/>
          <w:sz w:val="20"/>
          <w:szCs w:val="20"/>
        </w:rPr>
      </w:pPr>
      <w:r>
        <w:rPr>
          <w:rFonts w:cs="Times New Roman"/>
          <w:kern w:val="0"/>
          <w:sz w:val="20"/>
          <w:szCs w:val="20"/>
        </w:rPr>
        <w:t>Dzierżawca</w:t>
      </w:r>
      <w:r w:rsidR="00007593" w:rsidRPr="00C37A19">
        <w:rPr>
          <w:rFonts w:cs="Times New Roman"/>
          <w:kern w:val="0"/>
          <w:sz w:val="20"/>
          <w:szCs w:val="20"/>
        </w:rPr>
        <w:t xml:space="preserve"> przewiduje możliwość zastosowania prawa opcji </w:t>
      </w:r>
      <w:r w:rsidR="00007593" w:rsidRPr="00007593">
        <w:rPr>
          <w:rFonts w:cs="Times New Roman"/>
          <w:kern w:val="0"/>
          <w:sz w:val="20"/>
          <w:szCs w:val="20"/>
        </w:rPr>
        <w:t xml:space="preserve">w przypadku niewyczerpania wartości umowy dostawy o nr …… (o której mowa § 12 ust. 2 umowy) w </w:t>
      </w:r>
      <w:r w:rsidR="00007593">
        <w:rPr>
          <w:rFonts w:cs="Times New Roman"/>
          <w:kern w:val="0"/>
          <w:sz w:val="20"/>
          <w:szCs w:val="20"/>
        </w:rPr>
        <w:t>„</w:t>
      </w:r>
      <w:r w:rsidR="00007593" w:rsidRPr="00007593">
        <w:rPr>
          <w:rFonts w:cs="Times New Roman"/>
          <w:kern w:val="0"/>
          <w:sz w:val="20"/>
          <w:szCs w:val="20"/>
        </w:rPr>
        <w:t xml:space="preserve">okresie </w:t>
      </w:r>
      <w:r w:rsidR="00007593">
        <w:rPr>
          <w:rFonts w:cs="Times New Roman"/>
          <w:kern w:val="0"/>
          <w:sz w:val="20"/>
          <w:szCs w:val="20"/>
        </w:rPr>
        <w:t xml:space="preserve">podstawowym” </w:t>
      </w:r>
      <w:r w:rsidR="00007593" w:rsidRPr="00007593">
        <w:rPr>
          <w:rFonts w:cs="Times New Roman"/>
          <w:kern w:val="0"/>
          <w:sz w:val="20"/>
          <w:szCs w:val="20"/>
        </w:rPr>
        <w:t xml:space="preserve">obowiązywania tej umowy dostawy nr </w:t>
      </w:r>
      <w:r w:rsidR="00B123F2">
        <w:rPr>
          <w:rFonts w:cs="Times New Roman"/>
          <w:kern w:val="0"/>
          <w:sz w:val="20"/>
          <w:szCs w:val="20"/>
        </w:rPr>
        <w:t>……</w:t>
      </w:r>
      <w:r w:rsidR="00007593" w:rsidRPr="00007593">
        <w:rPr>
          <w:rFonts w:cs="Times New Roman"/>
          <w:kern w:val="0"/>
          <w:sz w:val="20"/>
          <w:szCs w:val="20"/>
        </w:rPr>
        <w:t xml:space="preserve"> </w:t>
      </w:r>
      <w:r w:rsidR="00007593">
        <w:rPr>
          <w:rFonts w:cs="Times New Roman"/>
          <w:kern w:val="0"/>
          <w:sz w:val="20"/>
          <w:szCs w:val="20"/>
        </w:rPr>
        <w:t xml:space="preserve"> </w:t>
      </w:r>
      <w:r w:rsidR="00007593" w:rsidRPr="00C37A19">
        <w:rPr>
          <w:rFonts w:cs="Times New Roman"/>
          <w:kern w:val="0"/>
          <w:sz w:val="20"/>
          <w:szCs w:val="20"/>
        </w:rPr>
        <w:t xml:space="preserve">określonym </w:t>
      </w:r>
      <w:r w:rsidR="00007593">
        <w:rPr>
          <w:rFonts w:cs="Times New Roman"/>
          <w:kern w:val="0"/>
          <w:sz w:val="20"/>
          <w:szCs w:val="20"/>
        </w:rPr>
        <w:t xml:space="preserve"> w § 1</w:t>
      </w:r>
      <w:r w:rsidR="00E2717A">
        <w:rPr>
          <w:rFonts w:cs="Times New Roman"/>
          <w:kern w:val="0"/>
          <w:sz w:val="20"/>
          <w:szCs w:val="20"/>
        </w:rPr>
        <w:t>1</w:t>
      </w:r>
      <w:r w:rsidR="00007593">
        <w:rPr>
          <w:rFonts w:cs="Times New Roman"/>
          <w:kern w:val="0"/>
          <w:sz w:val="20"/>
          <w:szCs w:val="20"/>
        </w:rPr>
        <w:t xml:space="preserve"> umowy dostawy</w:t>
      </w:r>
      <w:r w:rsidR="00007593" w:rsidRPr="00C37A19">
        <w:rPr>
          <w:rFonts w:cs="Times New Roman"/>
          <w:kern w:val="0"/>
          <w:sz w:val="20"/>
          <w:szCs w:val="20"/>
        </w:rPr>
        <w:t>.</w:t>
      </w:r>
      <w:r w:rsidR="00007593">
        <w:rPr>
          <w:rFonts w:cs="Times New Roman"/>
          <w:kern w:val="0"/>
          <w:sz w:val="20"/>
          <w:szCs w:val="20"/>
        </w:rPr>
        <w:t xml:space="preserve"> </w:t>
      </w:r>
    </w:p>
    <w:p w14:paraId="282264F0" w14:textId="5183158D" w:rsidR="00007593" w:rsidRDefault="00007593" w:rsidP="00007593">
      <w:pPr>
        <w:pStyle w:val="Akapitzlist"/>
        <w:widowControl/>
        <w:numPr>
          <w:ilvl w:val="3"/>
          <w:numId w:val="26"/>
        </w:numPr>
        <w:suppressAutoHyphens w:val="0"/>
        <w:overflowPunct/>
        <w:ind w:left="425" w:hanging="425"/>
        <w:contextualSpacing/>
        <w:jc w:val="both"/>
        <w:textAlignment w:val="auto"/>
        <w:rPr>
          <w:rFonts w:cs="Times New Roman"/>
          <w:kern w:val="0"/>
          <w:sz w:val="20"/>
          <w:szCs w:val="20"/>
        </w:rPr>
      </w:pPr>
      <w:r w:rsidRPr="00C37A19">
        <w:rPr>
          <w:rFonts w:cs="Times New Roman"/>
          <w:kern w:val="0"/>
          <w:sz w:val="20"/>
          <w:szCs w:val="20"/>
        </w:rPr>
        <w:t xml:space="preserve">Decyzję co do możliwości skorzystania z prawa opcji </w:t>
      </w:r>
      <w:r w:rsidR="002577C4">
        <w:rPr>
          <w:rFonts w:cs="Times New Roman"/>
          <w:kern w:val="0"/>
          <w:sz w:val="20"/>
          <w:szCs w:val="20"/>
        </w:rPr>
        <w:t xml:space="preserve">Dzierżawca </w:t>
      </w:r>
      <w:r w:rsidRPr="00C37A19">
        <w:rPr>
          <w:rFonts w:cs="Times New Roman"/>
          <w:kern w:val="0"/>
          <w:sz w:val="20"/>
          <w:szCs w:val="20"/>
        </w:rPr>
        <w:t>uzależnia od swoich bieżących potrzeb oraz wykorzystania wartości określonej w</w:t>
      </w:r>
      <w:r>
        <w:rPr>
          <w:rFonts w:cs="Times New Roman"/>
          <w:kern w:val="0"/>
          <w:sz w:val="20"/>
          <w:szCs w:val="20"/>
        </w:rPr>
        <w:t xml:space="preserve"> umowie dostawy nr </w:t>
      </w:r>
      <w:r w:rsidR="00B123F2">
        <w:rPr>
          <w:rFonts w:cs="Times New Roman"/>
          <w:kern w:val="0"/>
          <w:sz w:val="20"/>
          <w:szCs w:val="20"/>
        </w:rPr>
        <w:t>……</w:t>
      </w:r>
    </w:p>
    <w:p w14:paraId="2B80DC89" w14:textId="2CDE9C5D" w:rsidR="00007593" w:rsidRPr="00B66F1B" w:rsidRDefault="00007593" w:rsidP="00007593">
      <w:pPr>
        <w:pStyle w:val="Akapitzlist"/>
        <w:widowControl/>
        <w:numPr>
          <w:ilvl w:val="3"/>
          <w:numId w:val="26"/>
        </w:numPr>
        <w:suppressAutoHyphens w:val="0"/>
        <w:overflowPunct/>
        <w:ind w:left="425" w:hanging="425"/>
        <w:contextualSpacing/>
        <w:jc w:val="both"/>
        <w:textAlignment w:val="auto"/>
        <w:rPr>
          <w:rFonts w:cs="Times New Roman"/>
          <w:kern w:val="0"/>
          <w:sz w:val="20"/>
          <w:szCs w:val="20"/>
        </w:rPr>
      </w:pPr>
      <w:r w:rsidRPr="00B66F1B">
        <w:rPr>
          <w:rFonts w:cs="Times New Roman"/>
          <w:kern w:val="0"/>
          <w:sz w:val="20"/>
          <w:szCs w:val="20"/>
        </w:rPr>
        <w:lastRenderedPageBreak/>
        <w:t xml:space="preserve">Zastosowanie przez </w:t>
      </w:r>
      <w:r w:rsidR="002577C4">
        <w:rPr>
          <w:rFonts w:cs="Times New Roman"/>
          <w:kern w:val="0"/>
          <w:sz w:val="20"/>
          <w:szCs w:val="20"/>
        </w:rPr>
        <w:t xml:space="preserve">Dzierżawcę </w:t>
      </w:r>
      <w:r w:rsidRPr="00B66F1B">
        <w:rPr>
          <w:rFonts w:cs="Times New Roman"/>
          <w:kern w:val="0"/>
          <w:sz w:val="20"/>
          <w:szCs w:val="20"/>
        </w:rPr>
        <w:t>prawa opcji będzie polegać na wydłużeniu okresu dzierżawy</w:t>
      </w:r>
      <w:r>
        <w:rPr>
          <w:rFonts w:cs="Times New Roman"/>
          <w:kern w:val="0"/>
          <w:sz w:val="20"/>
          <w:szCs w:val="20"/>
        </w:rPr>
        <w:t xml:space="preserve"> </w:t>
      </w:r>
      <w:r w:rsidR="00D40B29">
        <w:rPr>
          <w:rFonts w:cs="Times New Roman"/>
          <w:kern w:val="0"/>
          <w:sz w:val="20"/>
          <w:szCs w:val="20"/>
        </w:rPr>
        <w:t xml:space="preserve">o okres </w:t>
      </w:r>
      <w:r w:rsidRPr="00B66F1B">
        <w:rPr>
          <w:rFonts w:cs="Times New Roman"/>
          <w:kern w:val="0"/>
          <w:sz w:val="20"/>
          <w:szCs w:val="20"/>
        </w:rPr>
        <w:t>nie</w:t>
      </w:r>
      <w:r w:rsidR="00B123F2">
        <w:rPr>
          <w:rFonts w:cs="Times New Roman"/>
          <w:kern w:val="0"/>
          <w:sz w:val="20"/>
          <w:szCs w:val="20"/>
        </w:rPr>
        <w:t> </w:t>
      </w:r>
      <w:r w:rsidRPr="00B66F1B">
        <w:rPr>
          <w:rFonts w:cs="Times New Roman"/>
          <w:kern w:val="0"/>
          <w:sz w:val="20"/>
          <w:szCs w:val="20"/>
        </w:rPr>
        <w:t xml:space="preserve">dłuższy niż 6 miesięcy, następujący po dniu, wskazanym w umowie jako dzień zakończenia </w:t>
      </w:r>
      <w:r>
        <w:rPr>
          <w:rFonts w:cs="Times New Roman"/>
          <w:kern w:val="0"/>
          <w:sz w:val="20"/>
          <w:szCs w:val="20"/>
        </w:rPr>
        <w:t>umowy</w:t>
      </w:r>
      <w:r w:rsidRPr="00B66F1B">
        <w:rPr>
          <w:rFonts w:cs="Times New Roman"/>
          <w:kern w:val="0"/>
          <w:sz w:val="20"/>
          <w:szCs w:val="20"/>
        </w:rPr>
        <w:t>.</w:t>
      </w:r>
    </w:p>
    <w:p w14:paraId="099950E9" w14:textId="3FB1AE5B" w:rsidR="00007593" w:rsidRDefault="00007593" w:rsidP="00007593">
      <w:pPr>
        <w:pStyle w:val="Akapitzlist"/>
        <w:widowControl/>
        <w:numPr>
          <w:ilvl w:val="3"/>
          <w:numId w:val="26"/>
        </w:numPr>
        <w:suppressAutoHyphens w:val="0"/>
        <w:overflowPunct/>
        <w:ind w:left="425" w:hanging="425"/>
        <w:contextualSpacing/>
        <w:jc w:val="both"/>
        <w:textAlignment w:val="auto"/>
        <w:rPr>
          <w:rFonts w:cs="Times New Roman"/>
          <w:kern w:val="0"/>
          <w:sz w:val="20"/>
          <w:szCs w:val="20"/>
        </w:rPr>
      </w:pPr>
      <w:r w:rsidRPr="00C37A19">
        <w:rPr>
          <w:rFonts w:cs="Times New Roman"/>
          <w:kern w:val="0"/>
          <w:sz w:val="20"/>
          <w:szCs w:val="20"/>
        </w:rPr>
        <w:t>Wszystkie wymagania zawarte w umowie i SWZ dotyczą także realizacji zamówienia w ramach prawa opcji. W przypadku zastosowania prawa opcji żadna cena wskazana w Fo</w:t>
      </w:r>
      <w:r w:rsidR="001A28F8">
        <w:rPr>
          <w:rFonts w:cs="Times New Roman"/>
          <w:kern w:val="0"/>
          <w:sz w:val="20"/>
          <w:szCs w:val="20"/>
        </w:rPr>
        <w:t xml:space="preserve">rmularzu </w:t>
      </w:r>
      <w:r w:rsidR="00E90CA9">
        <w:rPr>
          <w:rFonts w:cs="Times New Roman"/>
          <w:kern w:val="0"/>
          <w:sz w:val="20"/>
          <w:szCs w:val="20"/>
        </w:rPr>
        <w:t>asortymentowo-cenowym</w:t>
      </w:r>
      <w:r w:rsidR="001A28F8">
        <w:rPr>
          <w:rFonts w:cs="Times New Roman"/>
          <w:kern w:val="0"/>
          <w:sz w:val="20"/>
          <w:szCs w:val="20"/>
        </w:rPr>
        <w:t xml:space="preserve"> Wykonawcy, nie </w:t>
      </w:r>
      <w:r w:rsidRPr="00C37A19">
        <w:rPr>
          <w:rFonts w:cs="Times New Roman"/>
          <w:kern w:val="0"/>
          <w:sz w:val="20"/>
          <w:szCs w:val="20"/>
        </w:rPr>
        <w:t>ulegnie zmianie za wyjątkiem przypadków</w:t>
      </w:r>
      <w:r>
        <w:rPr>
          <w:rFonts w:cs="Times New Roman"/>
          <w:kern w:val="0"/>
          <w:sz w:val="20"/>
          <w:szCs w:val="20"/>
        </w:rPr>
        <w:t xml:space="preserve"> i na zasadach</w:t>
      </w:r>
      <w:r w:rsidRPr="00C37A19">
        <w:rPr>
          <w:rFonts w:cs="Times New Roman"/>
          <w:kern w:val="0"/>
          <w:sz w:val="20"/>
          <w:szCs w:val="20"/>
        </w:rPr>
        <w:t xml:space="preserve"> opisanych</w:t>
      </w:r>
      <w:r>
        <w:rPr>
          <w:rFonts w:cs="Times New Roman"/>
          <w:kern w:val="0"/>
          <w:sz w:val="20"/>
          <w:szCs w:val="20"/>
        </w:rPr>
        <w:t xml:space="preserve"> w umowie. </w:t>
      </w:r>
    </w:p>
    <w:p w14:paraId="74FCDB8B" w14:textId="288E8225" w:rsidR="00007593" w:rsidRDefault="002577C4" w:rsidP="00007593">
      <w:pPr>
        <w:pStyle w:val="Akapitzlist"/>
        <w:widowControl/>
        <w:numPr>
          <w:ilvl w:val="3"/>
          <w:numId w:val="26"/>
        </w:numPr>
        <w:suppressAutoHyphens w:val="0"/>
        <w:overflowPunct/>
        <w:ind w:left="425" w:hanging="425"/>
        <w:contextualSpacing/>
        <w:jc w:val="both"/>
        <w:textAlignment w:val="auto"/>
        <w:rPr>
          <w:rFonts w:cs="Times New Roman"/>
          <w:kern w:val="0"/>
          <w:sz w:val="20"/>
          <w:szCs w:val="20"/>
        </w:rPr>
      </w:pPr>
      <w:r>
        <w:rPr>
          <w:rFonts w:cs="Times New Roman"/>
          <w:kern w:val="0"/>
          <w:sz w:val="20"/>
          <w:szCs w:val="20"/>
        </w:rPr>
        <w:t xml:space="preserve">Dzierżawca </w:t>
      </w:r>
      <w:r w:rsidR="00007593" w:rsidRPr="00C37A19">
        <w:rPr>
          <w:rFonts w:cs="Times New Roman"/>
          <w:kern w:val="0"/>
          <w:sz w:val="20"/>
          <w:szCs w:val="20"/>
        </w:rPr>
        <w:t xml:space="preserve">może wykonać prawo opcji </w:t>
      </w:r>
      <w:r w:rsidR="00007593">
        <w:rPr>
          <w:rFonts w:cs="Times New Roman"/>
          <w:kern w:val="0"/>
          <w:sz w:val="20"/>
          <w:szCs w:val="20"/>
        </w:rPr>
        <w:t xml:space="preserve">wielokrotnie i </w:t>
      </w:r>
      <w:r w:rsidR="00007593" w:rsidRPr="00C37A19">
        <w:rPr>
          <w:rFonts w:cs="Times New Roman"/>
          <w:kern w:val="0"/>
          <w:sz w:val="20"/>
          <w:szCs w:val="20"/>
        </w:rPr>
        <w:t>w dowolnym dniu przed upływem</w:t>
      </w:r>
      <w:r w:rsidR="00007593">
        <w:rPr>
          <w:rFonts w:cs="Times New Roman"/>
          <w:kern w:val="0"/>
          <w:sz w:val="20"/>
          <w:szCs w:val="20"/>
        </w:rPr>
        <w:t xml:space="preserve"> obowiązywania umowy</w:t>
      </w:r>
      <w:r w:rsidR="001360CB" w:rsidRPr="001360CB">
        <w:t xml:space="preserve"> </w:t>
      </w:r>
      <w:r w:rsidR="001360CB" w:rsidRPr="001360CB">
        <w:rPr>
          <w:rFonts w:cs="Times New Roman"/>
          <w:kern w:val="0"/>
          <w:sz w:val="20"/>
          <w:szCs w:val="20"/>
        </w:rPr>
        <w:t>lub w okresie obowiązywania umowy wskutek skorzystania z opcji</w:t>
      </w:r>
      <w:r w:rsidR="00007593" w:rsidRPr="00C37A19">
        <w:rPr>
          <w:rFonts w:cs="Times New Roman"/>
          <w:kern w:val="0"/>
          <w:sz w:val="20"/>
          <w:szCs w:val="20"/>
        </w:rPr>
        <w:t xml:space="preserve">. </w:t>
      </w:r>
      <w:r>
        <w:rPr>
          <w:rFonts w:cs="Times New Roman"/>
          <w:kern w:val="0"/>
          <w:sz w:val="20"/>
          <w:szCs w:val="20"/>
        </w:rPr>
        <w:t xml:space="preserve">Dzierżawca </w:t>
      </w:r>
      <w:r w:rsidR="00007593" w:rsidRPr="00C37A19">
        <w:rPr>
          <w:rFonts w:cs="Times New Roman"/>
          <w:kern w:val="0"/>
          <w:sz w:val="20"/>
          <w:szCs w:val="20"/>
        </w:rPr>
        <w:t>złoży Wy</w:t>
      </w:r>
      <w:r>
        <w:rPr>
          <w:rFonts w:cs="Times New Roman"/>
          <w:kern w:val="0"/>
          <w:sz w:val="20"/>
          <w:szCs w:val="20"/>
        </w:rPr>
        <w:t>dzierżawiającemu</w:t>
      </w:r>
      <w:r w:rsidR="00007593" w:rsidRPr="00C37A19">
        <w:rPr>
          <w:rFonts w:cs="Times New Roman"/>
          <w:kern w:val="0"/>
          <w:sz w:val="20"/>
          <w:szCs w:val="20"/>
        </w:rPr>
        <w:t xml:space="preserve"> oświadczenie o zastosowaniu prawa opcji. Niezłożenie oświadczenia we wskazanym w zdaniu poprzednim terminie będzie oznaczało, że </w:t>
      </w:r>
      <w:r>
        <w:rPr>
          <w:rFonts w:cs="Times New Roman"/>
          <w:kern w:val="0"/>
          <w:sz w:val="20"/>
          <w:szCs w:val="20"/>
        </w:rPr>
        <w:t>Dzierżawca</w:t>
      </w:r>
      <w:r w:rsidR="00007593" w:rsidRPr="00C37A19">
        <w:rPr>
          <w:rFonts w:cs="Times New Roman"/>
          <w:kern w:val="0"/>
          <w:sz w:val="20"/>
          <w:szCs w:val="20"/>
        </w:rPr>
        <w:t xml:space="preserve"> rezygnuje z zastosowania prawa opcji.</w:t>
      </w:r>
    </w:p>
    <w:p w14:paraId="237F6892" w14:textId="0FDAE8DB" w:rsidR="00007593" w:rsidRPr="00C37A19" w:rsidRDefault="00007593" w:rsidP="00007593">
      <w:pPr>
        <w:pStyle w:val="Akapitzlist"/>
        <w:widowControl/>
        <w:numPr>
          <w:ilvl w:val="3"/>
          <w:numId w:val="26"/>
        </w:numPr>
        <w:suppressAutoHyphens w:val="0"/>
        <w:overflowPunct/>
        <w:ind w:left="425" w:hanging="425"/>
        <w:contextualSpacing/>
        <w:jc w:val="both"/>
        <w:textAlignment w:val="auto"/>
        <w:rPr>
          <w:rFonts w:cs="Times New Roman"/>
          <w:kern w:val="0"/>
          <w:sz w:val="20"/>
          <w:szCs w:val="20"/>
        </w:rPr>
      </w:pPr>
      <w:r w:rsidRPr="00C37A19">
        <w:rPr>
          <w:rFonts w:cs="Times New Roman"/>
          <w:kern w:val="0"/>
          <w:sz w:val="20"/>
          <w:szCs w:val="20"/>
        </w:rPr>
        <w:t xml:space="preserve">W przypadku zastosowania przez </w:t>
      </w:r>
      <w:r w:rsidR="002577C4">
        <w:rPr>
          <w:rFonts w:cs="Times New Roman"/>
          <w:kern w:val="0"/>
          <w:sz w:val="20"/>
          <w:szCs w:val="20"/>
        </w:rPr>
        <w:t>Dzierżawcę</w:t>
      </w:r>
      <w:r w:rsidRPr="00C37A19">
        <w:rPr>
          <w:rFonts w:cs="Times New Roman"/>
          <w:kern w:val="0"/>
          <w:sz w:val="20"/>
          <w:szCs w:val="20"/>
        </w:rPr>
        <w:t xml:space="preserve"> prawa opcji oświadczeni</w:t>
      </w:r>
      <w:r w:rsidR="002577C4">
        <w:rPr>
          <w:rFonts w:cs="Times New Roman"/>
          <w:kern w:val="0"/>
          <w:sz w:val="20"/>
          <w:szCs w:val="20"/>
        </w:rPr>
        <w:t>e</w:t>
      </w:r>
      <w:r w:rsidRPr="00C37A19">
        <w:rPr>
          <w:rFonts w:cs="Times New Roman"/>
          <w:kern w:val="0"/>
          <w:sz w:val="20"/>
          <w:szCs w:val="20"/>
        </w:rPr>
        <w:t>, o którym mowa w ust</w:t>
      </w:r>
      <w:r>
        <w:rPr>
          <w:rFonts w:cs="Times New Roman"/>
          <w:kern w:val="0"/>
          <w:sz w:val="20"/>
          <w:szCs w:val="20"/>
        </w:rPr>
        <w:t>. 5</w:t>
      </w:r>
      <w:r w:rsidRPr="00C37A19">
        <w:rPr>
          <w:rFonts w:cs="Times New Roman"/>
          <w:kern w:val="0"/>
          <w:sz w:val="20"/>
          <w:szCs w:val="20"/>
        </w:rPr>
        <w:t xml:space="preserve"> będzie stanowiło integralną część Umowy.</w:t>
      </w:r>
    </w:p>
    <w:bookmarkEnd w:id="1"/>
    <w:p w14:paraId="4FBF0214" w14:textId="77777777" w:rsidR="00CD377E" w:rsidRPr="008A157E" w:rsidRDefault="00CD377E" w:rsidP="00B66F1B">
      <w:pPr>
        <w:widowControl/>
        <w:suppressAutoHyphens w:val="0"/>
        <w:autoSpaceDE w:val="0"/>
        <w:autoSpaceDN w:val="0"/>
        <w:adjustRightInd w:val="0"/>
        <w:rPr>
          <w:rFonts w:cs="Times New Roman"/>
          <w:b/>
          <w:color w:val="auto"/>
          <w:kern w:val="0"/>
          <w:sz w:val="14"/>
          <w:szCs w:val="14"/>
          <w:lang w:eastAsia="pl-PL"/>
        </w:rPr>
      </w:pPr>
    </w:p>
    <w:p w14:paraId="029644C8" w14:textId="3D72648C" w:rsidR="00CD377E" w:rsidRPr="00E14A23" w:rsidRDefault="00CD377E" w:rsidP="008A7D96">
      <w:pPr>
        <w:widowControl/>
        <w:suppressAutoHyphens w:val="0"/>
        <w:autoSpaceDE w:val="0"/>
        <w:autoSpaceDN w:val="0"/>
        <w:adjustRightInd w:val="0"/>
        <w:jc w:val="center"/>
        <w:rPr>
          <w:rFonts w:cs="Times New Roman"/>
          <w:b/>
          <w:color w:val="auto"/>
          <w:kern w:val="0"/>
          <w:sz w:val="20"/>
          <w:szCs w:val="20"/>
          <w:lang w:eastAsia="pl-PL"/>
        </w:rPr>
      </w:pPr>
      <w:r>
        <w:rPr>
          <w:rFonts w:cs="Times New Roman"/>
          <w:b/>
          <w:color w:val="auto"/>
          <w:kern w:val="0"/>
          <w:sz w:val="20"/>
          <w:szCs w:val="20"/>
          <w:lang w:eastAsia="pl-PL"/>
        </w:rPr>
        <w:t>§ 15</w:t>
      </w:r>
    </w:p>
    <w:p w14:paraId="331ED37C" w14:textId="66E5048B" w:rsidR="008A7D96" w:rsidRDefault="008A7D96" w:rsidP="00FD6EBE">
      <w:pPr>
        <w:pStyle w:val="Akapitzlist"/>
        <w:widowControl/>
        <w:numPr>
          <w:ilvl w:val="0"/>
          <w:numId w:val="21"/>
        </w:numPr>
        <w:suppressAutoHyphens w:val="0"/>
        <w:autoSpaceDE w:val="0"/>
        <w:autoSpaceDN w:val="0"/>
        <w:adjustRightInd w:val="0"/>
        <w:jc w:val="both"/>
        <w:rPr>
          <w:rFonts w:cs="Times New Roman"/>
          <w:color w:val="auto"/>
          <w:kern w:val="0"/>
          <w:sz w:val="20"/>
          <w:szCs w:val="20"/>
          <w:lang w:eastAsia="pl-PL"/>
        </w:rPr>
      </w:pPr>
      <w:r w:rsidRPr="00FD6EBE">
        <w:rPr>
          <w:rFonts w:cs="Times New Roman"/>
          <w:color w:val="auto"/>
          <w:kern w:val="0"/>
          <w:sz w:val="20"/>
          <w:szCs w:val="20"/>
          <w:lang w:eastAsia="pl-PL"/>
        </w:rPr>
        <w:t xml:space="preserve">Po zakończeniu umowy dzierżawy Dzierżawca zobowiązany jest zwrócić </w:t>
      </w:r>
      <w:r w:rsidR="00B123F2">
        <w:rPr>
          <w:rFonts w:cs="Times New Roman"/>
          <w:color w:val="auto"/>
          <w:kern w:val="0"/>
          <w:sz w:val="20"/>
          <w:szCs w:val="20"/>
          <w:lang w:eastAsia="pl-PL"/>
        </w:rPr>
        <w:t>przedmiot dzierżawy</w:t>
      </w:r>
      <w:r w:rsidR="001A28F8">
        <w:rPr>
          <w:rFonts w:cs="Times New Roman"/>
          <w:color w:val="auto"/>
          <w:kern w:val="0"/>
          <w:sz w:val="20"/>
          <w:szCs w:val="20"/>
          <w:lang w:eastAsia="pl-PL"/>
        </w:rPr>
        <w:t xml:space="preserve"> w stanie nie </w:t>
      </w:r>
      <w:r w:rsidRPr="00FD6EBE">
        <w:rPr>
          <w:rFonts w:cs="Times New Roman"/>
          <w:color w:val="auto"/>
          <w:kern w:val="0"/>
          <w:sz w:val="20"/>
          <w:szCs w:val="20"/>
          <w:lang w:eastAsia="pl-PL"/>
        </w:rPr>
        <w:t>pogorszonym ponad zużycie wynikające z normalnej eksploatacji.</w:t>
      </w:r>
    </w:p>
    <w:p w14:paraId="40A40E05" w14:textId="4EB1989A" w:rsidR="00FD6EBE" w:rsidRPr="00FD6EBE" w:rsidRDefault="00A12113" w:rsidP="00FD6EBE">
      <w:pPr>
        <w:pStyle w:val="Akapitzlist"/>
        <w:widowControl/>
        <w:numPr>
          <w:ilvl w:val="0"/>
          <w:numId w:val="21"/>
        </w:numPr>
        <w:suppressAutoHyphens w:val="0"/>
        <w:autoSpaceDE w:val="0"/>
        <w:autoSpaceDN w:val="0"/>
        <w:adjustRightInd w:val="0"/>
        <w:jc w:val="both"/>
        <w:rPr>
          <w:rFonts w:cs="Times New Roman"/>
          <w:color w:val="auto"/>
          <w:kern w:val="0"/>
          <w:sz w:val="20"/>
          <w:szCs w:val="20"/>
          <w:lang w:eastAsia="pl-PL"/>
        </w:rPr>
      </w:pPr>
      <w:r>
        <w:rPr>
          <w:rFonts w:cs="Times New Roman"/>
          <w:color w:val="auto"/>
          <w:kern w:val="0"/>
          <w:sz w:val="20"/>
          <w:szCs w:val="20"/>
          <w:lang w:eastAsia="pl-PL"/>
        </w:rPr>
        <w:t xml:space="preserve">Wydzierżawiający w terminie 14 dni od zakończenia obowiązywania niniejszej umowy ma obowiązek wymontowania oraz odebrania </w:t>
      </w:r>
      <w:r w:rsidR="00B123F2">
        <w:rPr>
          <w:rFonts w:cs="Times New Roman"/>
          <w:color w:val="auto"/>
          <w:kern w:val="0"/>
          <w:sz w:val="20"/>
          <w:szCs w:val="20"/>
          <w:lang w:eastAsia="pl-PL"/>
        </w:rPr>
        <w:t>przedmiotu dzierżawy</w:t>
      </w:r>
      <w:r>
        <w:rPr>
          <w:rFonts w:cs="Times New Roman"/>
          <w:color w:val="auto"/>
          <w:kern w:val="0"/>
          <w:sz w:val="20"/>
          <w:szCs w:val="20"/>
          <w:lang w:eastAsia="pl-PL"/>
        </w:rPr>
        <w:t xml:space="preserve"> na własny koszt i ryzyko. Po upływie wskazanego wyżej terminu, Dzierżaw</w:t>
      </w:r>
      <w:r w:rsidR="009654AD">
        <w:rPr>
          <w:rFonts w:cs="Times New Roman"/>
          <w:color w:val="auto"/>
          <w:kern w:val="0"/>
          <w:sz w:val="20"/>
          <w:szCs w:val="20"/>
          <w:lang w:eastAsia="pl-PL"/>
        </w:rPr>
        <w:t>c</w:t>
      </w:r>
      <w:r>
        <w:rPr>
          <w:rFonts w:cs="Times New Roman"/>
          <w:color w:val="auto"/>
          <w:kern w:val="0"/>
          <w:sz w:val="20"/>
          <w:szCs w:val="20"/>
          <w:lang w:eastAsia="pl-PL"/>
        </w:rPr>
        <w:t xml:space="preserve">a ma prawo naliczyć opłatę za przechowanie </w:t>
      </w:r>
      <w:r w:rsidR="00B123F2">
        <w:rPr>
          <w:rFonts w:cs="Times New Roman"/>
          <w:color w:val="auto"/>
          <w:kern w:val="0"/>
          <w:sz w:val="20"/>
          <w:szCs w:val="20"/>
          <w:lang w:eastAsia="pl-PL"/>
        </w:rPr>
        <w:t>przedmiotu dzierżawy</w:t>
      </w:r>
      <w:r>
        <w:rPr>
          <w:rFonts w:cs="Times New Roman"/>
          <w:color w:val="auto"/>
          <w:kern w:val="0"/>
          <w:sz w:val="20"/>
          <w:szCs w:val="20"/>
          <w:lang w:eastAsia="pl-PL"/>
        </w:rPr>
        <w:t xml:space="preserve"> w wysokości 100 zł za każdy dzień</w:t>
      </w:r>
      <w:r w:rsidR="00FD6EBE">
        <w:rPr>
          <w:rFonts w:cs="Times New Roman"/>
          <w:color w:val="auto"/>
          <w:kern w:val="0"/>
          <w:sz w:val="20"/>
          <w:szCs w:val="20"/>
          <w:lang w:eastAsia="pl-PL"/>
        </w:rPr>
        <w:t>.</w:t>
      </w:r>
    </w:p>
    <w:p w14:paraId="70BAA4B7" w14:textId="77777777" w:rsidR="008A7D96" w:rsidRPr="008A157E" w:rsidRDefault="008A7D96" w:rsidP="008A7D96">
      <w:pPr>
        <w:widowControl/>
        <w:suppressAutoHyphens w:val="0"/>
        <w:autoSpaceDE w:val="0"/>
        <w:autoSpaceDN w:val="0"/>
        <w:adjustRightInd w:val="0"/>
        <w:jc w:val="both"/>
        <w:rPr>
          <w:rFonts w:cs="Times New Roman"/>
          <w:color w:val="auto"/>
          <w:kern w:val="0"/>
          <w:sz w:val="14"/>
          <w:szCs w:val="14"/>
          <w:lang w:eastAsia="pl-PL"/>
        </w:rPr>
      </w:pPr>
    </w:p>
    <w:p w14:paraId="434DE496" w14:textId="17D99E3F" w:rsidR="008A7D96" w:rsidRPr="00E14A23" w:rsidRDefault="008A7D96" w:rsidP="008A7D96">
      <w:pPr>
        <w:widowControl/>
        <w:suppressAutoHyphens w:val="0"/>
        <w:autoSpaceDE w:val="0"/>
        <w:autoSpaceDN w:val="0"/>
        <w:adjustRightInd w:val="0"/>
        <w:jc w:val="center"/>
        <w:rPr>
          <w:rFonts w:cs="Times New Roman"/>
          <w:b/>
          <w:color w:val="auto"/>
          <w:kern w:val="0"/>
          <w:sz w:val="20"/>
          <w:szCs w:val="20"/>
          <w:lang w:eastAsia="pl-PL"/>
        </w:rPr>
      </w:pPr>
      <w:r w:rsidRPr="00E14A23">
        <w:rPr>
          <w:rFonts w:cs="Times New Roman"/>
          <w:b/>
          <w:color w:val="auto"/>
          <w:kern w:val="0"/>
          <w:sz w:val="20"/>
          <w:szCs w:val="20"/>
          <w:lang w:eastAsia="pl-PL"/>
        </w:rPr>
        <w:t>§ 1</w:t>
      </w:r>
      <w:r w:rsidR="0066668A">
        <w:rPr>
          <w:rFonts w:cs="Times New Roman"/>
          <w:b/>
          <w:color w:val="auto"/>
          <w:kern w:val="0"/>
          <w:sz w:val="20"/>
          <w:szCs w:val="20"/>
          <w:lang w:eastAsia="pl-PL"/>
        </w:rPr>
        <w:t>6</w:t>
      </w:r>
    </w:p>
    <w:p w14:paraId="7F732F9B" w14:textId="77777777" w:rsidR="008876D1" w:rsidRDefault="008876D1" w:rsidP="008876D1">
      <w:pPr>
        <w:jc w:val="both"/>
        <w:rPr>
          <w:color w:val="auto"/>
          <w:sz w:val="20"/>
          <w:szCs w:val="20"/>
        </w:rPr>
      </w:pPr>
      <w:r w:rsidRPr="00530CA3">
        <w:rPr>
          <w:color w:val="auto"/>
          <w:sz w:val="20"/>
          <w:szCs w:val="20"/>
        </w:rPr>
        <w:t>Umowa wiąże strony</w:t>
      </w:r>
      <w:r>
        <w:rPr>
          <w:color w:val="auto"/>
          <w:sz w:val="20"/>
          <w:szCs w:val="20"/>
        </w:rPr>
        <w:t xml:space="preserve"> przez okres 12 miesięcy, tj. </w:t>
      </w:r>
      <w:r w:rsidRPr="00530CA3">
        <w:rPr>
          <w:color w:val="auto"/>
          <w:sz w:val="20"/>
          <w:szCs w:val="20"/>
        </w:rPr>
        <w:t>od dnia  …………….   do dnia ……………. .</w:t>
      </w:r>
    </w:p>
    <w:p w14:paraId="29002C47" w14:textId="77777777" w:rsidR="008A7D96" w:rsidRPr="008A157E" w:rsidRDefault="008A7D96" w:rsidP="008A7D96">
      <w:pPr>
        <w:widowControl/>
        <w:suppressAutoHyphens w:val="0"/>
        <w:autoSpaceDE w:val="0"/>
        <w:autoSpaceDN w:val="0"/>
        <w:adjustRightInd w:val="0"/>
        <w:jc w:val="both"/>
        <w:rPr>
          <w:rFonts w:cs="Times New Roman"/>
          <w:color w:val="auto"/>
          <w:kern w:val="0"/>
          <w:sz w:val="14"/>
          <w:szCs w:val="14"/>
          <w:lang w:eastAsia="pl-PL"/>
        </w:rPr>
      </w:pPr>
    </w:p>
    <w:p w14:paraId="06AF7AFC" w14:textId="129883FF" w:rsidR="008A7D96" w:rsidRPr="00E14A23" w:rsidRDefault="008A7D96" w:rsidP="008A7D96">
      <w:pPr>
        <w:widowControl/>
        <w:suppressAutoHyphens w:val="0"/>
        <w:autoSpaceDE w:val="0"/>
        <w:autoSpaceDN w:val="0"/>
        <w:adjustRightInd w:val="0"/>
        <w:jc w:val="center"/>
        <w:rPr>
          <w:rFonts w:cs="Times New Roman"/>
          <w:b/>
          <w:color w:val="auto"/>
          <w:kern w:val="0"/>
          <w:sz w:val="20"/>
          <w:szCs w:val="20"/>
          <w:lang w:eastAsia="pl-PL"/>
        </w:rPr>
      </w:pPr>
      <w:r w:rsidRPr="00E14A23">
        <w:rPr>
          <w:rFonts w:cs="Times New Roman"/>
          <w:b/>
          <w:color w:val="auto"/>
          <w:kern w:val="0"/>
          <w:sz w:val="20"/>
          <w:szCs w:val="20"/>
          <w:lang w:eastAsia="pl-PL"/>
        </w:rPr>
        <w:t>§ 1</w:t>
      </w:r>
      <w:r w:rsidR="0066668A">
        <w:rPr>
          <w:rFonts w:cs="Times New Roman"/>
          <w:b/>
          <w:color w:val="auto"/>
          <w:kern w:val="0"/>
          <w:sz w:val="20"/>
          <w:szCs w:val="20"/>
          <w:lang w:eastAsia="pl-PL"/>
        </w:rPr>
        <w:t>7</w:t>
      </w:r>
    </w:p>
    <w:p w14:paraId="150DCB33" w14:textId="77777777" w:rsidR="008A7D96" w:rsidRPr="00E14A23" w:rsidRDefault="008A7D96" w:rsidP="00F3698A">
      <w:pPr>
        <w:widowControl/>
        <w:numPr>
          <w:ilvl w:val="0"/>
          <w:numId w:val="14"/>
        </w:numPr>
        <w:suppressAutoHyphens w:val="0"/>
        <w:overflowPunct/>
        <w:autoSpaceDE w:val="0"/>
        <w:autoSpaceDN w:val="0"/>
        <w:adjustRightInd w:val="0"/>
        <w:contextualSpacing/>
        <w:jc w:val="both"/>
        <w:textAlignment w:val="auto"/>
        <w:rPr>
          <w:rFonts w:cs="Times New Roman"/>
          <w:color w:val="auto"/>
          <w:kern w:val="0"/>
          <w:sz w:val="20"/>
          <w:szCs w:val="20"/>
          <w:lang w:eastAsia="pl-PL"/>
        </w:rPr>
      </w:pPr>
      <w:r w:rsidRPr="00E14A23">
        <w:rPr>
          <w:rFonts w:cs="Times New Roman"/>
          <w:color w:val="auto"/>
          <w:kern w:val="0"/>
          <w:sz w:val="20"/>
          <w:szCs w:val="20"/>
          <w:lang w:eastAsia="pl-PL"/>
        </w:rPr>
        <w:t>W razie gdyby którekolwiek z postanowień niniejszej umowy było lub miało stać się nieważne, ważność całej umowy pozostaje przez to w pozostałej części nienaruszona.</w:t>
      </w:r>
    </w:p>
    <w:p w14:paraId="4D39191A" w14:textId="77777777" w:rsidR="008A7D96" w:rsidRPr="00E14A23" w:rsidRDefault="008A7D96" w:rsidP="00F3698A">
      <w:pPr>
        <w:widowControl/>
        <w:numPr>
          <w:ilvl w:val="0"/>
          <w:numId w:val="14"/>
        </w:numPr>
        <w:suppressAutoHyphens w:val="0"/>
        <w:overflowPunct/>
        <w:autoSpaceDE w:val="0"/>
        <w:autoSpaceDN w:val="0"/>
        <w:adjustRightInd w:val="0"/>
        <w:contextualSpacing/>
        <w:jc w:val="both"/>
        <w:textAlignment w:val="auto"/>
        <w:rPr>
          <w:rFonts w:cs="Times New Roman"/>
          <w:color w:val="auto"/>
          <w:kern w:val="0"/>
          <w:sz w:val="20"/>
          <w:szCs w:val="20"/>
          <w:lang w:eastAsia="pl-PL"/>
        </w:rPr>
      </w:pPr>
      <w:r w:rsidRPr="00E14A23">
        <w:rPr>
          <w:rFonts w:cs="Times New Roman"/>
          <w:color w:val="auto"/>
          <w:kern w:val="0"/>
          <w:sz w:val="20"/>
          <w:szCs w:val="20"/>
          <w:lang w:eastAsia="pl-PL"/>
        </w:rPr>
        <w:t>W takim przypadku strony umowy zastąpią nieważne postanowienie innym, niepodważalnym prawnie postanowieniem, które możliwie najwierniej oddaje zamierzony cel gospodarczy nieważnego postanowienia. Odpowiednio dotyczy to także ewentualnych luk w umowie.</w:t>
      </w:r>
    </w:p>
    <w:p w14:paraId="2284CF6B" w14:textId="77777777" w:rsidR="008A7D96" w:rsidRPr="008A157E" w:rsidRDefault="008A7D96" w:rsidP="008A7D96">
      <w:pPr>
        <w:widowControl/>
        <w:suppressAutoHyphens w:val="0"/>
        <w:autoSpaceDE w:val="0"/>
        <w:autoSpaceDN w:val="0"/>
        <w:adjustRightInd w:val="0"/>
        <w:jc w:val="both"/>
        <w:rPr>
          <w:rFonts w:cs="Times New Roman"/>
          <w:color w:val="auto"/>
          <w:kern w:val="0"/>
          <w:sz w:val="14"/>
          <w:szCs w:val="14"/>
          <w:lang w:eastAsia="pl-PL"/>
        </w:rPr>
      </w:pPr>
    </w:p>
    <w:p w14:paraId="5C15EE99" w14:textId="784E5BCD" w:rsidR="008A7D96" w:rsidRPr="00173C20" w:rsidRDefault="008A7D96" w:rsidP="008A7D96">
      <w:pPr>
        <w:widowControl/>
        <w:suppressAutoHyphens w:val="0"/>
        <w:autoSpaceDE w:val="0"/>
        <w:autoSpaceDN w:val="0"/>
        <w:adjustRightInd w:val="0"/>
        <w:jc w:val="center"/>
        <w:rPr>
          <w:rFonts w:cs="Times New Roman"/>
          <w:b/>
          <w:color w:val="000000" w:themeColor="text1"/>
          <w:kern w:val="0"/>
          <w:sz w:val="20"/>
          <w:szCs w:val="20"/>
          <w:lang w:eastAsia="pl-PL"/>
        </w:rPr>
      </w:pPr>
      <w:r w:rsidRPr="00173C20">
        <w:rPr>
          <w:rFonts w:cs="Times New Roman"/>
          <w:b/>
          <w:color w:val="000000" w:themeColor="text1"/>
          <w:kern w:val="0"/>
          <w:sz w:val="20"/>
          <w:szCs w:val="20"/>
          <w:lang w:eastAsia="pl-PL"/>
        </w:rPr>
        <w:t>§ 1</w:t>
      </w:r>
      <w:r w:rsidR="0066668A">
        <w:rPr>
          <w:rFonts w:cs="Times New Roman"/>
          <w:b/>
          <w:color w:val="000000" w:themeColor="text1"/>
          <w:kern w:val="0"/>
          <w:sz w:val="20"/>
          <w:szCs w:val="20"/>
          <w:lang w:eastAsia="pl-PL"/>
        </w:rPr>
        <w:t>8</w:t>
      </w:r>
    </w:p>
    <w:p w14:paraId="506F3C4C" w14:textId="2CBE19D0" w:rsidR="008A7D96" w:rsidRPr="00FD1F1B" w:rsidRDefault="008A7D96" w:rsidP="00F3698A">
      <w:pPr>
        <w:widowControl/>
        <w:numPr>
          <w:ilvl w:val="0"/>
          <w:numId w:val="15"/>
        </w:numPr>
        <w:suppressAutoHyphens w:val="0"/>
        <w:overflowPunct/>
        <w:autoSpaceDE w:val="0"/>
        <w:autoSpaceDN w:val="0"/>
        <w:adjustRightInd w:val="0"/>
        <w:ind w:right="114"/>
        <w:contextualSpacing/>
        <w:jc w:val="both"/>
        <w:textAlignment w:val="auto"/>
        <w:rPr>
          <w:rFonts w:cs="Times New Roman"/>
          <w:color w:val="auto"/>
          <w:kern w:val="0"/>
          <w:sz w:val="20"/>
          <w:szCs w:val="20"/>
          <w:lang w:eastAsia="pl-PL"/>
        </w:rPr>
      </w:pPr>
      <w:r w:rsidRPr="00FD1F1B">
        <w:rPr>
          <w:rFonts w:cs="Times New Roman"/>
          <w:color w:val="auto"/>
          <w:kern w:val="0"/>
          <w:sz w:val="20"/>
          <w:szCs w:val="20"/>
          <w:lang w:eastAsia="pl-PL"/>
        </w:rPr>
        <w:t xml:space="preserve">Czynność prawna mająca na celu zmianę wierzyciela </w:t>
      </w:r>
      <w:r w:rsidR="002577C4">
        <w:rPr>
          <w:rFonts w:cs="Times New Roman"/>
          <w:color w:val="auto"/>
          <w:kern w:val="0"/>
          <w:sz w:val="20"/>
          <w:szCs w:val="20"/>
          <w:lang w:eastAsia="pl-PL"/>
        </w:rPr>
        <w:t>Dzierżawcy</w:t>
      </w:r>
      <w:r w:rsidRPr="00FD1F1B">
        <w:rPr>
          <w:rFonts w:cs="Times New Roman"/>
          <w:color w:val="auto"/>
          <w:kern w:val="0"/>
          <w:sz w:val="20"/>
          <w:szCs w:val="20"/>
          <w:lang w:eastAsia="pl-PL"/>
        </w:rPr>
        <w:t xml:space="preserve"> z tytuł</w:t>
      </w:r>
      <w:r w:rsidR="00B123F2">
        <w:rPr>
          <w:rFonts w:cs="Times New Roman"/>
          <w:color w:val="auto"/>
          <w:kern w:val="0"/>
          <w:sz w:val="20"/>
          <w:szCs w:val="20"/>
          <w:lang w:eastAsia="pl-PL"/>
        </w:rPr>
        <w:t>u wierzytelności wynikających z </w:t>
      </w:r>
      <w:r w:rsidRPr="00FD1F1B">
        <w:rPr>
          <w:rFonts w:cs="Times New Roman"/>
          <w:color w:val="auto"/>
          <w:kern w:val="0"/>
          <w:sz w:val="20"/>
          <w:szCs w:val="20"/>
          <w:lang w:eastAsia="pl-PL"/>
        </w:rPr>
        <w:t>niniejszej umowy może zostać dokonana tylko w trybie określonym w</w:t>
      </w:r>
      <w:r w:rsidR="00B123F2">
        <w:rPr>
          <w:rFonts w:cs="Times New Roman"/>
          <w:color w:val="auto"/>
          <w:kern w:val="0"/>
          <w:sz w:val="20"/>
          <w:szCs w:val="20"/>
          <w:lang w:eastAsia="pl-PL"/>
        </w:rPr>
        <w:t xml:space="preserve"> art. 54 ust. 5 – 7 ustawy z 15 </w:t>
      </w:r>
      <w:r w:rsidRPr="00FD1F1B">
        <w:rPr>
          <w:rFonts w:cs="Times New Roman"/>
          <w:color w:val="auto"/>
          <w:kern w:val="0"/>
          <w:sz w:val="20"/>
          <w:szCs w:val="20"/>
          <w:lang w:eastAsia="pl-PL"/>
        </w:rPr>
        <w:t>kwietnia 2011 roku o działalności leczniczej.</w:t>
      </w:r>
    </w:p>
    <w:p w14:paraId="56690BD8" w14:textId="30FDB60F" w:rsidR="008A7D96" w:rsidRPr="00FD1F1B" w:rsidRDefault="008A7D96" w:rsidP="00F3698A">
      <w:pPr>
        <w:widowControl/>
        <w:numPr>
          <w:ilvl w:val="0"/>
          <w:numId w:val="15"/>
        </w:numPr>
        <w:suppressAutoHyphens w:val="0"/>
        <w:overflowPunct/>
        <w:autoSpaceDE w:val="0"/>
        <w:autoSpaceDN w:val="0"/>
        <w:adjustRightInd w:val="0"/>
        <w:ind w:right="114"/>
        <w:contextualSpacing/>
        <w:jc w:val="both"/>
        <w:textAlignment w:val="auto"/>
        <w:rPr>
          <w:rFonts w:cs="Times New Roman"/>
          <w:color w:val="auto"/>
          <w:kern w:val="0"/>
          <w:sz w:val="20"/>
          <w:szCs w:val="20"/>
          <w:lang w:eastAsia="pl-PL"/>
        </w:rPr>
      </w:pPr>
      <w:r w:rsidRPr="00FD1F1B">
        <w:rPr>
          <w:rFonts w:cs="Times New Roman"/>
          <w:color w:val="auto"/>
          <w:kern w:val="0"/>
          <w:sz w:val="20"/>
          <w:szCs w:val="20"/>
          <w:lang w:eastAsia="pl-PL"/>
        </w:rPr>
        <w:t>Zastrzeżenie o którym mowa w ust. 1 dotyczy w szczególności umów cesji wierzytelności, umów poręczenia, umów gwarancji, umów przekazu, umów zastrzegających świadczenie na rzecz osoby trzeciej umów skutkujących przystąpieniem osoby trzeciej do zobowiązań wynikaj</w:t>
      </w:r>
      <w:r w:rsidR="008A157E">
        <w:rPr>
          <w:rFonts w:cs="Times New Roman"/>
          <w:color w:val="auto"/>
          <w:kern w:val="0"/>
          <w:sz w:val="20"/>
          <w:szCs w:val="20"/>
          <w:lang w:eastAsia="pl-PL"/>
        </w:rPr>
        <w:t>ących z niniejszej umowy, w tym </w:t>
      </w:r>
      <w:r w:rsidRPr="00FD1F1B">
        <w:rPr>
          <w:rFonts w:cs="Times New Roman"/>
          <w:color w:val="auto"/>
          <w:kern w:val="0"/>
          <w:sz w:val="20"/>
          <w:szCs w:val="20"/>
          <w:lang w:eastAsia="pl-PL"/>
        </w:rPr>
        <w:t>umów skutkujących subrogacją generalną (art. 518 k.c.).</w:t>
      </w:r>
    </w:p>
    <w:p w14:paraId="16F84E50" w14:textId="51CCD032" w:rsidR="008A7D96" w:rsidRPr="00FD1F1B" w:rsidRDefault="008A7D96" w:rsidP="00F3698A">
      <w:pPr>
        <w:widowControl/>
        <w:numPr>
          <w:ilvl w:val="0"/>
          <w:numId w:val="15"/>
        </w:numPr>
        <w:suppressAutoHyphens w:val="0"/>
        <w:overflowPunct/>
        <w:autoSpaceDE w:val="0"/>
        <w:autoSpaceDN w:val="0"/>
        <w:adjustRightInd w:val="0"/>
        <w:ind w:right="114"/>
        <w:contextualSpacing/>
        <w:jc w:val="both"/>
        <w:textAlignment w:val="auto"/>
        <w:rPr>
          <w:rFonts w:cs="Times New Roman"/>
          <w:color w:val="auto"/>
          <w:kern w:val="0"/>
          <w:sz w:val="20"/>
          <w:szCs w:val="20"/>
          <w:lang w:eastAsia="pl-PL"/>
        </w:rPr>
      </w:pPr>
      <w:r w:rsidRPr="00FD1F1B">
        <w:rPr>
          <w:rFonts w:cs="Times New Roman"/>
          <w:color w:val="auto"/>
          <w:kern w:val="0"/>
          <w:sz w:val="20"/>
          <w:szCs w:val="20"/>
          <w:lang w:eastAsia="pl-PL"/>
        </w:rPr>
        <w:t xml:space="preserve">Zastrzeżenie o którym mowa w ust.1 dotyczy także umów na podstawie których wierzytelność względem </w:t>
      </w:r>
      <w:r w:rsidR="00CC1845">
        <w:rPr>
          <w:rFonts w:cs="Times New Roman"/>
          <w:color w:val="auto"/>
          <w:kern w:val="0"/>
          <w:sz w:val="20"/>
          <w:szCs w:val="20"/>
          <w:lang w:eastAsia="pl-PL"/>
        </w:rPr>
        <w:t xml:space="preserve">Dzierżawcy </w:t>
      </w:r>
      <w:r w:rsidRPr="00FD1F1B">
        <w:rPr>
          <w:rFonts w:cs="Times New Roman"/>
          <w:color w:val="auto"/>
          <w:kern w:val="0"/>
          <w:sz w:val="20"/>
          <w:szCs w:val="20"/>
          <w:lang w:eastAsia="pl-PL"/>
        </w:rPr>
        <w:t xml:space="preserve">będzie stanowiła zabezpieczenie zobowiązań </w:t>
      </w:r>
      <w:r w:rsidR="002577C4">
        <w:rPr>
          <w:rFonts w:cs="Times New Roman"/>
          <w:color w:val="auto"/>
          <w:kern w:val="0"/>
          <w:sz w:val="20"/>
          <w:szCs w:val="20"/>
          <w:lang w:eastAsia="pl-PL"/>
        </w:rPr>
        <w:t xml:space="preserve">Wydzierżawiającego </w:t>
      </w:r>
      <w:r w:rsidRPr="00FD1F1B">
        <w:rPr>
          <w:rFonts w:cs="Times New Roman"/>
          <w:color w:val="auto"/>
          <w:kern w:val="0"/>
          <w:sz w:val="20"/>
          <w:szCs w:val="20"/>
          <w:lang w:eastAsia="pl-PL"/>
        </w:rPr>
        <w:t>(np. z tytułu umowy kredytu, pożyczki)</w:t>
      </w:r>
    </w:p>
    <w:p w14:paraId="4EE11BAB" w14:textId="50BB7960" w:rsidR="008A7D96" w:rsidRPr="00FD1F1B" w:rsidRDefault="002577C4" w:rsidP="00F3698A">
      <w:pPr>
        <w:widowControl/>
        <w:numPr>
          <w:ilvl w:val="0"/>
          <w:numId w:val="15"/>
        </w:numPr>
        <w:suppressAutoHyphens w:val="0"/>
        <w:overflowPunct/>
        <w:autoSpaceDE w:val="0"/>
        <w:autoSpaceDN w:val="0"/>
        <w:adjustRightInd w:val="0"/>
        <w:ind w:right="114"/>
        <w:contextualSpacing/>
        <w:jc w:val="both"/>
        <w:textAlignment w:val="auto"/>
        <w:rPr>
          <w:rFonts w:cs="Times New Roman"/>
          <w:color w:val="auto"/>
          <w:kern w:val="0"/>
          <w:sz w:val="20"/>
          <w:szCs w:val="20"/>
          <w:lang w:eastAsia="pl-PL"/>
        </w:rPr>
      </w:pPr>
      <w:r>
        <w:rPr>
          <w:rFonts w:cs="Times New Roman"/>
          <w:color w:val="auto"/>
          <w:kern w:val="0"/>
          <w:sz w:val="20"/>
          <w:szCs w:val="20"/>
          <w:lang w:eastAsia="pl-PL"/>
        </w:rPr>
        <w:t xml:space="preserve">Wydzierżawiający </w:t>
      </w:r>
      <w:r w:rsidR="008A7D96" w:rsidRPr="00FD1F1B">
        <w:rPr>
          <w:rFonts w:cs="Times New Roman"/>
          <w:color w:val="auto"/>
          <w:kern w:val="0"/>
          <w:sz w:val="20"/>
          <w:szCs w:val="20"/>
          <w:lang w:eastAsia="pl-PL"/>
        </w:rPr>
        <w:t xml:space="preserve">zobowiązuje się do nieudzielania pełnomocnictw szczególnych upoważniających pełnomocników do przyjmowania świadczeń pieniężnych wynikających z niniejszej umowy na swoje rachunki lub podmiotów innych niż </w:t>
      </w:r>
      <w:r>
        <w:rPr>
          <w:rFonts w:cs="Times New Roman"/>
          <w:color w:val="auto"/>
          <w:kern w:val="0"/>
          <w:sz w:val="20"/>
          <w:szCs w:val="20"/>
          <w:lang w:eastAsia="pl-PL"/>
        </w:rPr>
        <w:t>Wydzierżawiający.</w:t>
      </w:r>
    </w:p>
    <w:p w14:paraId="2CEF4956" w14:textId="0D0D4D7F" w:rsidR="008A7D96" w:rsidRPr="00FD1F1B" w:rsidRDefault="008A7D96" w:rsidP="00F3698A">
      <w:pPr>
        <w:widowControl/>
        <w:numPr>
          <w:ilvl w:val="0"/>
          <w:numId w:val="15"/>
        </w:numPr>
        <w:suppressAutoHyphens w:val="0"/>
        <w:overflowPunct/>
        <w:autoSpaceDE w:val="0"/>
        <w:autoSpaceDN w:val="0"/>
        <w:adjustRightInd w:val="0"/>
        <w:ind w:right="114"/>
        <w:contextualSpacing/>
        <w:jc w:val="both"/>
        <w:textAlignment w:val="auto"/>
        <w:rPr>
          <w:rFonts w:cs="Times New Roman"/>
          <w:color w:val="auto"/>
          <w:kern w:val="0"/>
          <w:sz w:val="20"/>
          <w:szCs w:val="20"/>
          <w:lang w:eastAsia="pl-PL"/>
        </w:rPr>
      </w:pPr>
      <w:r w:rsidRPr="00FD1F1B">
        <w:rPr>
          <w:rFonts w:cs="Times New Roman"/>
          <w:color w:val="auto"/>
          <w:kern w:val="0"/>
          <w:sz w:val="20"/>
          <w:szCs w:val="20"/>
          <w:lang w:eastAsia="pl-PL"/>
        </w:rPr>
        <w:t>Wy</w:t>
      </w:r>
      <w:r w:rsidR="002577C4">
        <w:rPr>
          <w:rFonts w:cs="Times New Roman"/>
          <w:color w:val="auto"/>
          <w:kern w:val="0"/>
          <w:sz w:val="20"/>
          <w:szCs w:val="20"/>
          <w:lang w:eastAsia="pl-PL"/>
        </w:rPr>
        <w:t>dzierżawiający</w:t>
      </w:r>
      <w:r w:rsidRPr="00FD1F1B">
        <w:rPr>
          <w:rFonts w:cs="Times New Roman"/>
          <w:color w:val="auto"/>
          <w:kern w:val="0"/>
          <w:sz w:val="20"/>
          <w:szCs w:val="20"/>
          <w:lang w:eastAsia="pl-PL"/>
        </w:rPr>
        <w:t xml:space="preserve"> zobowiązuje się do nie udzielania pełnomocnictw n</w:t>
      </w:r>
      <w:r w:rsidR="00B123F2">
        <w:rPr>
          <w:rFonts w:cs="Times New Roman"/>
          <w:color w:val="auto"/>
          <w:kern w:val="0"/>
          <w:sz w:val="20"/>
          <w:szCs w:val="20"/>
          <w:lang w:eastAsia="pl-PL"/>
        </w:rPr>
        <w:t>ieodwołalnych przez mocodawcę w </w:t>
      </w:r>
      <w:r w:rsidRPr="00FD1F1B">
        <w:rPr>
          <w:rFonts w:cs="Times New Roman"/>
          <w:color w:val="auto"/>
          <w:kern w:val="0"/>
          <w:sz w:val="20"/>
          <w:szCs w:val="20"/>
          <w:lang w:eastAsia="pl-PL"/>
        </w:rPr>
        <w:t xml:space="preserve">zakresie dochodzenia roszczeń majątkowych wynikających z niniejszej umowy. </w:t>
      </w:r>
    </w:p>
    <w:p w14:paraId="72DD3664" w14:textId="650E2923" w:rsidR="008A7D96" w:rsidRDefault="008A7D96" w:rsidP="009654AD">
      <w:pPr>
        <w:widowControl/>
        <w:numPr>
          <w:ilvl w:val="0"/>
          <w:numId w:val="15"/>
        </w:numPr>
        <w:suppressAutoHyphens w:val="0"/>
        <w:overflowPunct/>
        <w:autoSpaceDE w:val="0"/>
        <w:autoSpaceDN w:val="0"/>
        <w:adjustRightInd w:val="0"/>
        <w:ind w:right="114"/>
        <w:contextualSpacing/>
        <w:jc w:val="both"/>
        <w:textAlignment w:val="auto"/>
        <w:rPr>
          <w:rFonts w:cs="Times New Roman"/>
          <w:color w:val="auto"/>
          <w:kern w:val="0"/>
          <w:sz w:val="20"/>
          <w:szCs w:val="20"/>
          <w:lang w:eastAsia="pl-PL"/>
        </w:rPr>
      </w:pPr>
      <w:r w:rsidRPr="00FD1F1B">
        <w:rPr>
          <w:rFonts w:cs="Times New Roman"/>
          <w:color w:val="auto"/>
          <w:kern w:val="0"/>
          <w:sz w:val="20"/>
          <w:szCs w:val="20"/>
          <w:lang w:eastAsia="pl-PL"/>
        </w:rPr>
        <w:t>W razie wątpliwości przez czynność prawną mającą na celu zmianę wierzyciela w rozumieniu niniejszej umowy lub ustawy z dnia 15 kwietnia 2011 r. o działalności leczniczej Str</w:t>
      </w:r>
      <w:r w:rsidR="00B123F2">
        <w:rPr>
          <w:rFonts w:cs="Times New Roman"/>
          <w:color w:val="auto"/>
          <w:kern w:val="0"/>
          <w:sz w:val="20"/>
          <w:szCs w:val="20"/>
          <w:lang w:eastAsia="pl-PL"/>
        </w:rPr>
        <w:t>ony rozumieją każdą sytuację, w </w:t>
      </w:r>
      <w:r w:rsidRPr="00FD1F1B">
        <w:rPr>
          <w:rFonts w:cs="Times New Roman"/>
          <w:color w:val="auto"/>
          <w:kern w:val="0"/>
          <w:sz w:val="20"/>
          <w:szCs w:val="20"/>
          <w:lang w:eastAsia="pl-PL"/>
        </w:rPr>
        <w:t xml:space="preserve">której </w:t>
      </w:r>
      <w:r w:rsidR="002577C4">
        <w:rPr>
          <w:rFonts w:cs="Times New Roman"/>
          <w:color w:val="auto"/>
          <w:kern w:val="0"/>
          <w:sz w:val="20"/>
          <w:szCs w:val="20"/>
          <w:lang w:eastAsia="pl-PL"/>
        </w:rPr>
        <w:t xml:space="preserve">Dzierżawca </w:t>
      </w:r>
      <w:r w:rsidRPr="00FD1F1B">
        <w:rPr>
          <w:rFonts w:cs="Times New Roman"/>
          <w:color w:val="auto"/>
          <w:kern w:val="0"/>
          <w:sz w:val="20"/>
          <w:szCs w:val="20"/>
          <w:lang w:eastAsia="pl-PL"/>
        </w:rPr>
        <w:t xml:space="preserve">byłby zobowiązany do zapłaty podmiotom innym niż </w:t>
      </w:r>
      <w:r w:rsidR="002577C4">
        <w:rPr>
          <w:rFonts w:cs="Times New Roman"/>
          <w:color w:val="auto"/>
          <w:kern w:val="0"/>
          <w:sz w:val="20"/>
          <w:szCs w:val="20"/>
          <w:lang w:eastAsia="pl-PL"/>
        </w:rPr>
        <w:t xml:space="preserve">Wydzierżawiający </w:t>
      </w:r>
      <w:r w:rsidR="001A28F8">
        <w:rPr>
          <w:rFonts w:cs="Times New Roman"/>
          <w:color w:val="auto"/>
          <w:kern w:val="0"/>
          <w:sz w:val="20"/>
          <w:szCs w:val="20"/>
          <w:lang w:eastAsia="pl-PL"/>
        </w:rPr>
        <w:t>lub na </w:t>
      </w:r>
      <w:r w:rsidRPr="00FD1F1B">
        <w:rPr>
          <w:rFonts w:cs="Times New Roman"/>
          <w:color w:val="auto"/>
          <w:kern w:val="0"/>
          <w:sz w:val="20"/>
          <w:szCs w:val="20"/>
          <w:lang w:eastAsia="pl-PL"/>
        </w:rPr>
        <w:t>rachunek bankowy innego podmiotu niż</w:t>
      </w:r>
      <w:r w:rsidR="00CC1845">
        <w:rPr>
          <w:rFonts w:cs="Times New Roman"/>
          <w:color w:val="auto"/>
          <w:kern w:val="0"/>
          <w:sz w:val="20"/>
          <w:szCs w:val="20"/>
          <w:lang w:eastAsia="pl-PL"/>
        </w:rPr>
        <w:t xml:space="preserve"> Wydzierżawiający</w:t>
      </w:r>
      <w:r w:rsidRPr="00FD1F1B">
        <w:rPr>
          <w:rFonts w:cs="Times New Roman"/>
          <w:color w:val="auto"/>
          <w:kern w:val="0"/>
          <w:sz w:val="20"/>
          <w:szCs w:val="20"/>
          <w:lang w:eastAsia="pl-PL"/>
        </w:rPr>
        <w:t>.</w:t>
      </w:r>
    </w:p>
    <w:p w14:paraId="2B7C857A" w14:textId="77777777" w:rsidR="008A7D96" w:rsidRPr="008A157E" w:rsidRDefault="008A7D96" w:rsidP="008A7D96">
      <w:pPr>
        <w:widowControl/>
        <w:suppressAutoHyphens w:val="0"/>
        <w:overflowPunct/>
        <w:autoSpaceDE w:val="0"/>
        <w:autoSpaceDN w:val="0"/>
        <w:adjustRightInd w:val="0"/>
        <w:ind w:left="360" w:right="114"/>
        <w:contextualSpacing/>
        <w:jc w:val="both"/>
        <w:textAlignment w:val="auto"/>
        <w:rPr>
          <w:rFonts w:cs="Times New Roman"/>
          <w:color w:val="auto"/>
          <w:kern w:val="0"/>
          <w:sz w:val="14"/>
          <w:szCs w:val="14"/>
          <w:lang w:eastAsia="pl-PL"/>
        </w:rPr>
      </w:pPr>
    </w:p>
    <w:p w14:paraId="63196991" w14:textId="60C73F32" w:rsidR="008A7D96" w:rsidRPr="00E14A23" w:rsidRDefault="008A7D96" w:rsidP="008A7D96">
      <w:pPr>
        <w:widowControl/>
        <w:suppressAutoHyphens w:val="0"/>
        <w:autoSpaceDE w:val="0"/>
        <w:autoSpaceDN w:val="0"/>
        <w:adjustRightInd w:val="0"/>
        <w:jc w:val="center"/>
        <w:rPr>
          <w:rFonts w:cs="Times New Roman"/>
          <w:b/>
          <w:color w:val="auto"/>
          <w:kern w:val="0"/>
          <w:sz w:val="20"/>
          <w:szCs w:val="20"/>
          <w:lang w:eastAsia="pl-PL"/>
        </w:rPr>
      </w:pPr>
      <w:r w:rsidRPr="00E14A23">
        <w:rPr>
          <w:rFonts w:cs="Times New Roman"/>
          <w:b/>
          <w:color w:val="auto"/>
          <w:kern w:val="0"/>
          <w:sz w:val="20"/>
          <w:szCs w:val="20"/>
          <w:lang w:eastAsia="pl-PL"/>
        </w:rPr>
        <w:t>§ 1</w:t>
      </w:r>
      <w:r w:rsidR="0066668A">
        <w:rPr>
          <w:rFonts w:cs="Times New Roman"/>
          <w:b/>
          <w:color w:val="auto"/>
          <w:kern w:val="0"/>
          <w:sz w:val="20"/>
          <w:szCs w:val="20"/>
          <w:lang w:eastAsia="pl-PL"/>
        </w:rPr>
        <w:t>9</w:t>
      </w:r>
    </w:p>
    <w:p w14:paraId="60F3CE1E" w14:textId="77777777" w:rsidR="008A7D96" w:rsidRPr="00E14A23" w:rsidRDefault="008A7D96" w:rsidP="00F3698A">
      <w:pPr>
        <w:widowControl/>
        <w:numPr>
          <w:ilvl w:val="0"/>
          <w:numId w:val="16"/>
        </w:numPr>
        <w:suppressAutoHyphens w:val="0"/>
        <w:overflowPunct/>
        <w:autoSpaceDE w:val="0"/>
        <w:autoSpaceDN w:val="0"/>
        <w:adjustRightInd w:val="0"/>
        <w:ind w:right="114"/>
        <w:contextualSpacing/>
        <w:jc w:val="both"/>
        <w:textAlignment w:val="auto"/>
        <w:rPr>
          <w:rFonts w:cs="Times New Roman"/>
          <w:color w:val="auto"/>
          <w:kern w:val="0"/>
          <w:sz w:val="20"/>
          <w:szCs w:val="20"/>
          <w:lang w:eastAsia="pl-PL"/>
        </w:rPr>
      </w:pPr>
      <w:r w:rsidRPr="00E14A23">
        <w:rPr>
          <w:rFonts w:cs="Times New Roman"/>
          <w:color w:val="auto"/>
          <w:kern w:val="0"/>
          <w:sz w:val="20"/>
          <w:szCs w:val="20"/>
          <w:lang w:eastAsia="pl-PL"/>
        </w:rPr>
        <w:t>Ws</w:t>
      </w:r>
      <w:r w:rsidRPr="00E14A23">
        <w:rPr>
          <w:rFonts w:cs="Times New Roman"/>
          <w:color w:val="auto"/>
          <w:spacing w:val="1"/>
          <w:kern w:val="0"/>
          <w:sz w:val="20"/>
          <w:szCs w:val="20"/>
          <w:lang w:eastAsia="pl-PL"/>
        </w:rPr>
        <w:t>z</w:t>
      </w:r>
      <w:r w:rsidRPr="00E14A23">
        <w:rPr>
          <w:rFonts w:cs="Times New Roman"/>
          <w:color w:val="auto"/>
          <w:kern w:val="0"/>
          <w:sz w:val="20"/>
          <w:szCs w:val="20"/>
          <w:lang w:eastAsia="pl-PL"/>
        </w:rPr>
        <w:t>elkie</w:t>
      </w:r>
      <w:r w:rsidRPr="00E14A23">
        <w:rPr>
          <w:rFonts w:cs="Times New Roman"/>
          <w:color w:val="auto"/>
          <w:spacing w:val="16"/>
          <w:kern w:val="0"/>
          <w:sz w:val="20"/>
          <w:szCs w:val="20"/>
          <w:lang w:eastAsia="pl-PL"/>
        </w:rPr>
        <w:t xml:space="preserve"> </w:t>
      </w:r>
      <w:r w:rsidRPr="00E14A23">
        <w:rPr>
          <w:rFonts w:cs="Times New Roman"/>
          <w:color w:val="auto"/>
          <w:spacing w:val="1"/>
          <w:kern w:val="0"/>
          <w:sz w:val="20"/>
          <w:szCs w:val="20"/>
          <w:lang w:eastAsia="pl-PL"/>
        </w:rPr>
        <w:t>z</w:t>
      </w:r>
      <w:r w:rsidRPr="00E14A23">
        <w:rPr>
          <w:rFonts w:cs="Times New Roman"/>
          <w:color w:val="auto"/>
          <w:kern w:val="0"/>
          <w:sz w:val="20"/>
          <w:szCs w:val="20"/>
          <w:lang w:eastAsia="pl-PL"/>
        </w:rPr>
        <w:t>mi</w:t>
      </w:r>
      <w:r w:rsidRPr="00E14A23">
        <w:rPr>
          <w:rFonts w:cs="Times New Roman"/>
          <w:color w:val="auto"/>
          <w:spacing w:val="-2"/>
          <w:kern w:val="0"/>
          <w:sz w:val="20"/>
          <w:szCs w:val="20"/>
          <w:lang w:eastAsia="pl-PL"/>
        </w:rPr>
        <w:t>a</w:t>
      </w:r>
      <w:r w:rsidRPr="00E14A23">
        <w:rPr>
          <w:rFonts w:cs="Times New Roman"/>
          <w:color w:val="auto"/>
          <w:spacing w:val="1"/>
          <w:kern w:val="0"/>
          <w:sz w:val="20"/>
          <w:szCs w:val="20"/>
          <w:lang w:eastAsia="pl-PL"/>
        </w:rPr>
        <w:t>n</w:t>
      </w:r>
      <w:r w:rsidRPr="00E14A23">
        <w:rPr>
          <w:rFonts w:cs="Times New Roman"/>
          <w:color w:val="auto"/>
          <w:kern w:val="0"/>
          <w:sz w:val="20"/>
          <w:szCs w:val="20"/>
          <w:lang w:eastAsia="pl-PL"/>
        </w:rPr>
        <w:t>y</w:t>
      </w:r>
      <w:r w:rsidRPr="00E14A23">
        <w:rPr>
          <w:rFonts w:cs="Times New Roman"/>
          <w:color w:val="auto"/>
          <w:spacing w:val="15"/>
          <w:kern w:val="0"/>
          <w:sz w:val="20"/>
          <w:szCs w:val="20"/>
          <w:lang w:eastAsia="pl-PL"/>
        </w:rPr>
        <w:t xml:space="preserve"> </w:t>
      </w:r>
      <w:r w:rsidRPr="00E14A23">
        <w:rPr>
          <w:rFonts w:cs="Times New Roman"/>
          <w:color w:val="auto"/>
          <w:spacing w:val="-1"/>
          <w:kern w:val="0"/>
          <w:sz w:val="20"/>
          <w:szCs w:val="20"/>
          <w:lang w:eastAsia="pl-PL"/>
        </w:rPr>
        <w:t>t</w:t>
      </w:r>
      <w:r w:rsidRPr="00E14A23">
        <w:rPr>
          <w:rFonts w:cs="Times New Roman"/>
          <w:color w:val="auto"/>
          <w:kern w:val="0"/>
          <w:sz w:val="20"/>
          <w:szCs w:val="20"/>
          <w:lang w:eastAsia="pl-PL"/>
        </w:rPr>
        <w:t>reś</w:t>
      </w:r>
      <w:r w:rsidRPr="00E14A23">
        <w:rPr>
          <w:rFonts w:cs="Times New Roman"/>
          <w:color w:val="auto"/>
          <w:spacing w:val="-1"/>
          <w:kern w:val="0"/>
          <w:sz w:val="20"/>
          <w:szCs w:val="20"/>
          <w:lang w:eastAsia="pl-PL"/>
        </w:rPr>
        <w:t>c</w:t>
      </w:r>
      <w:r w:rsidRPr="00E14A23">
        <w:rPr>
          <w:rFonts w:cs="Times New Roman"/>
          <w:color w:val="auto"/>
          <w:kern w:val="0"/>
          <w:sz w:val="20"/>
          <w:szCs w:val="20"/>
          <w:lang w:eastAsia="pl-PL"/>
        </w:rPr>
        <w:t xml:space="preserve">i niniejszej umowy, </w:t>
      </w:r>
      <w:r w:rsidRPr="00E14A23">
        <w:rPr>
          <w:rFonts w:cs="Times New Roman"/>
          <w:color w:val="auto"/>
          <w:spacing w:val="-1"/>
          <w:kern w:val="0"/>
          <w:sz w:val="20"/>
          <w:szCs w:val="20"/>
          <w:lang w:eastAsia="pl-PL"/>
        </w:rPr>
        <w:t>w</w:t>
      </w:r>
      <w:r w:rsidRPr="00E14A23">
        <w:rPr>
          <w:rFonts w:cs="Times New Roman"/>
          <w:color w:val="auto"/>
          <w:kern w:val="0"/>
          <w:sz w:val="20"/>
          <w:szCs w:val="20"/>
          <w:lang w:eastAsia="pl-PL"/>
        </w:rPr>
        <w:t>ymagają</w:t>
      </w:r>
      <w:r w:rsidRPr="00E14A23">
        <w:rPr>
          <w:rFonts w:cs="Times New Roman"/>
          <w:color w:val="auto"/>
          <w:spacing w:val="16"/>
          <w:kern w:val="0"/>
          <w:sz w:val="20"/>
          <w:szCs w:val="20"/>
          <w:lang w:eastAsia="pl-PL"/>
        </w:rPr>
        <w:t xml:space="preserve"> </w:t>
      </w:r>
      <w:r w:rsidRPr="00E14A23">
        <w:rPr>
          <w:rFonts w:cs="Times New Roman"/>
          <w:color w:val="auto"/>
          <w:spacing w:val="1"/>
          <w:kern w:val="0"/>
          <w:sz w:val="20"/>
          <w:szCs w:val="20"/>
          <w:lang w:eastAsia="pl-PL"/>
        </w:rPr>
        <w:t>f</w:t>
      </w:r>
      <w:r w:rsidRPr="00E14A23">
        <w:rPr>
          <w:rFonts w:cs="Times New Roman"/>
          <w:color w:val="auto"/>
          <w:kern w:val="0"/>
          <w:sz w:val="20"/>
          <w:szCs w:val="20"/>
          <w:lang w:eastAsia="pl-PL"/>
        </w:rPr>
        <w:t>o</w:t>
      </w:r>
      <w:r w:rsidRPr="00E14A23">
        <w:rPr>
          <w:rFonts w:cs="Times New Roman"/>
          <w:color w:val="auto"/>
          <w:spacing w:val="-2"/>
          <w:kern w:val="0"/>
          <w:sz w:val="20"/>
          <w:szCs w:val="20"/>
          <w:lang w:eastAsia="pl-PL"/>
        </w:rPr>
        <w:t>r</w:t>
      </w:r>
      <w:r w:rsidRPr="00E14A23">
        <w:rPr>
          <w:rFonts w:cs="Times New Roman"/>
          <w:color w:val="auto"/>
          <w:kern w:val="0"/>
          <w:sz w:val="20"/>
          <w:szCs w:val="20"/>
          <w:lang w:eastAsia="pl-PL"/>
        </w:rPr>
        <w:t>my</w:t>
      </w:r>
      <w:r w:rsidRPr="00E14A23">
        <w:rPr>
          <w:rFonts w:cs="Times New Roman"/>
          <w:color w:val="auto"/>
          <w:spacing w:val="16"/>
          <w:kern w:val="0"/>
          <w:sz w:val="20"/>
          <w:szCs w:val="20"/>
          <w:lang w:eastAsia="pl-PL"/>
        </w:rPr>
        <w:t xml:space="preserve"> </w:t>
      </w:r>
      <w:r w:rsidRPr="00E14A23">
        <w:rPr>
          <w:rFonts w:cs="Times New Roman"/>
          <w:color w:val="auto"/>
          <w:spacing w:val="1"/>
          <w:kern w:val="0"/>
          <w:sz w:val="20"/>
          <w:szCs w:val="20"/>
          <w:lang w:eastAsia="pl-PL"/>
        </w:rPr>
        <w:t>p</w:t>
      </w:r>
      <w:r w:rsidRPr="00E14A23">
        <w:rPr>
          <w:rFonts w:cs="Times New Roman"/>
          <w:color w:val="auto"/>
          <w:kern w:val="0"/>
          <w:sz w:val="20"/>
          <w:szCs w:val="20"/>
          <w:lang w:eastAsia="pl-PL"/>
        </w:rPr>
        <w:t>isem</w:t>
      </w:r>
      <w:r w:rsidRPr="00E14A23">
        <w:rPr>
          <w:rFonts w:cs="Times New Roman"/>
          <w:color w:val="auto"/>
          <w:spacing w:val="1"/>
          <w:kern w:val="0"/>
          <w:sz w:val="20"/>
          <w:szCs w:val="20"/>
          <w:lang w:eastAsia="pl-PL"/>
        </w:rPr>
        <w:t>n</w:t>
      </w:r>
      <w:r w:rsidRPr="00E14A23">
        <w:rPr>
          <w:rFonts w:cs="Times New Roman"/>
          <w:color w:val="auto"/>
          <w:spacing w:val="-2"/>
          <w:kern w:val="0"/>
          <w:sz w:val="20"/>
          <w:szCs w:val="20"/>
          <w:lang w:eastAsia="pl-PL"/>
        </w:rPr>
        <w:t>e</w:t>
      </w:r>
      <w:r w:rsidRPr="00E14A23">
        <w:rPr>
          <w:rFonts w:cs="Times New Roman"/>
          <w:color w:val="auto"/>
          <w:kern w:val="0"/>
          <w:sz w:val="20"/>
          <w:szCs w:val="20"/>
          <w:lang w:eastAsia="pl-PL"/>
        </w:rPr>
        <w:t>j (aneks)</w:t>
      </w:r>
      <w:r w:rsidRPr="00E14A23">
        <w:rPr>
          <w:rFonts w:cs="Times New Roman"/>
          <w:color w:val="auto"/>
          <w:spacing w:val="15"/>
          <w:kern w:val="0"/>
          <w:sz w:val="20"/>
          <w:szCs w:val="20"/>
          <w:lang w:eastAsia="pl-PL"/>
        </w:rPr>
        <w:t xml:space="preserve"> </w:t>
      </w:r>
      <w:r w:rsidRPr="00E14A23">
        <w:rPr>
          <w:rFonts w:cs="Times New Roman"/>
          <w:color w:val="auto"/>
          <w:spacing w:val="1"/>
          <w:kern w:val="0"/>
          <w:sz w:val="20"/>
          <w:szCs w:val="20"/>
          <w:lang w:eastAsia="pl-PL"/>
        </w:rPr>
        <w:t>p</w:t>
      </w:r>
      <w:r w:rsidRPr="00E14A23">
        <w:rPr>
          <w:rFonts w:cs="Times New Roman"/>
          <w:color w:val="auto"/>
          <w:spacing w:val="-2"/>
          <w:kern w:val="0"/>
          <w:sz w:val="20"/>
          <w:szCs w:val="20"/>
          <w:lang w:eastAsia="pl-PL"/>
        </w:rPr>
        <w:t>o</w:t>
      </w:r>
      <w:r w:rsidRPr="00E14A23">
        <w:rPr>
          <w:rFonts w:cs="Times New Roman"/>
          <w:color w:val="auto"/>
          <w:kern w:val="0"/>
          <w:sz w:val="20"/>
          <w:szCs w:val="20"/>
          <w:lang w:eastAsia="pl-PL"/>
        </w:rPr>
        <w:t>d rygor</w:t>
      </w:r>
      <w:r w:rsidRPr="00E14A23">
        <w:rPr>
          <w:rFonts w:cs="Times New Roman"/>
          <w:color w:val="auto"/>
          <w:spacing w:val="1"/>
          <w:kern w:val="0"/>
          <w:sz w:val="20"/>
          <w:szCs w:val="20"/>
          <w:lang w:eastAsia="pl-PL"/>
        </w:rPr>
        <w:t>e</w:t>
      </w:r>
      <w:r w:rsidRPr="00E14A23">
        <w:rPr>
          <w:rFonts w:cs="Times New Roman"/>
          <w:color w:val="auto"/>
          <w:kern w:val="0"/>
          <w:sz w:val="20"/>
          <w:szCs w:val="20"/>
          <w:lang w:eastAsia="pl-PL"/>
        </w:rPr>
        <w:t>m</w:t>
      </w:r>
      <w:r w:rsidRPr="00E14A23">
        <w:rPr>
          <w:rFonts w:cs="Times New Roman"/>
          <w:color w:val="auto"/>
          <w:spacing w:val="2"/>
          <w:kern w:val="0"/>
          <w:sz w:val="20"/>
          <w:szCs w:val="20"/>
          <w:lang w:eastAsia="pl-PL"/>
        </w:rPr>
        <w:t xml:space="preserve"> </w:t>
      </w:r>
      <w:r w:rsidRPr="00E14A23">
        <w:rPr>
          <w:rFonts w:cs="Times New Roman"/>
          <w:color w:val="auto"/>
          <w:spacing w:val="1"/>
          <w:kern w:val="0"/>
          <w:sz w:val="20"/>
          <w:szCs w:val="20"/>
          <w:lang w:eastAsia="pl-PL"/>
        </w:rPr>
        <w:t>n</w:t>
      </w:r>
      <w:r w:rsidRPr="00E14A23">
        <w:rPr>
          <w:rFonts w:cs="Times New Roman"/>
          <w:color w:val="auto"/>
          <w:spacing w:val="-2"/>
          <w:kern w:val="0"/>
          <w:sz w:val="20"/>
          <w:szCs w:val="20"/>
          <w:lang w:eastAsia="pl-PL"/>
        </w:rPr>
        <w:t>i</w:t>
      </w:r>
      <w:r w:rsidRPr="00E14A23">
        <w:rPr>
          <w:rFonts w:cs="Times New Roman"/>
          <w:color w:val="auto"/>
          <w:kern w:val="0"/>
          <w:sz w:val="20"/>
          <w:szCs w:val="20"/>
          <w:lang w:eastAsia="pl-PL"/>
        </w:rPr>
        <w:t>eważ</w:t>
      </w:r>
      <w:r w:rsidRPr="00E14A23">
        <w:rPr>
          <w:rFonts w:cs="Times New Roman"/>
          <w:color w:val="auto"/>
          <w:spacing w:val="1"/>
          <w:kern w:val="0"/>
          <w:sz w:val="20"/>
          <w:szCs w:val="20"/>
          <w:lang w:eastAsia="pl-PL"/>
        </w:rPr>
        <w:t>n</w:t>
      </w:r>
      <w:r w:rsidRPr="00E14A23">
        <w:rPr>
          <w:rFonts w:cs="Times New Roman"/>
          <w:color w:val="auto"/>
          <w:kern w:val="0"/>
          <w:sz w:val="20"/>
          <w:szCs w:val="20"/>
          <w:lang w:eastAsia="pl-PL"/>
        </w:rPr>
        <w:t>oś</w:t>
      </w:r>
      <w:r w:rsidRPr="00E14A23">
        <w:rPr>
          <w:rFonts w:cs="Times New Roman"/>
          <w:color w:val="auto"/>
          <w:spacing w:val="-1"/>
          <w:kern w:val="0"/>
          <w:sz w:val="20"/>
          <w:szCs w:val="20"/>
          <w:lang w:eastAsia="pl-PL"/>
        </w:rPr>
        <w:t>c</w:t>
      </w:r>
      <w:r w:rsidRPr="00E14A23">
        <w:rPr>
          <w:rFonts w:cs="Times New Roman"/>
          <w:color w:val="auto"/>
          <w:kern w:val="0"/>
          <w:sz w:val="20"/>
          <w:szCs w:val="20"/>
          <w:lang w:eastAsia="pl-PL"/>
        </w:rPr>
        <w:t>i.</w:t>
      </w:r>
    </w:p>
    <w:p w14:paraId="04374B10" w14:textId="732A30DA" w:rsidR="009654AD" w:rsidRPr="009E0626" w:rsidRDefault="009654AD" w:rsidP="009654AD">
      <w:pPr>
        <w:pStyle w:val="Akapitzlist"/>
        <w:numPr>
          <w:ilvl w:val="0"/>
          <w:numId w:val="16"/>
        </w:numPr>
        <w:jc w:val="both"/>
        <w:rPr>
          <w:rFonts w:cs="Times New Roman"/>
          <w:color w:val="auto"/>
          <w:sz w:val="20"/>
          <w:szCs w:val="20"/>
        </w:rPr>
      </w:pPr>
      <w:r w:rsidRPr="009E0626">
        <w:rPr>
          <w:rFonts w:cs="Times New Roman"/>
          <w:color w:val="auto"/>
          <w:sz w:val="20"/>
          <w:szCs w:val="20"/>
        </w:rPr>
        <w:t xml:space="preserve">W sprawach nie uregulowanych umową stosuje się przepisy Kodeksu Cywilnego oraz ustawy z dnia </w:t>
      </w:r>
      <w:r w:rsidR="004A1CE3">
        <w:rPr>
          <w:rFonts w:cs="Times New Roman"/>
          <w:color w:val="auto"/>
          <w:sz w:val="20"/>
          <w:szCs w:val="20"/>
        </w:rPr>
        <w:t>11</w:t>
      </w:r>
      <w:r w:rsidR="001A28F8">
        <w:rPr>
          <w:rFonts w:cs="Times New Roman"/>
          <w:color w:val="auto"/>
          <w:sz w:val="20"/>
          <w:szCs w:val="20"/>
        </w:rPr>
        <w:t> </w:t>
      </w:r>
      <w:r w:rsidR="004A1CE3">
        <w:rPr>
          <w:rFonts w:cs="Times New Roman"/>
          <w:color w:val="auto"/>
          <w:sz w:val="20"/>
          <w:szCs w:val="20"/>
        </w:rPr>
        <w:t xml:space="preserve">września </w:t>
      </w:r>
      <w:r w:rsidRPr="009E0626">
        <w:rPr>
          <w:rFonts w:cs="Times New Roman"/>
          <w:color w:val="auto"/>
          <w:sz w:val="20"/>
          <w:szCs w:val="20"/>
        </w:rPr>
        <w:t xml:space="preserve"> 20</w:t>
      </w:r>
      <w:r w:rsidR="004A1CE3">
        <w:rPr>
          <w:rFonts w:cs="Times New Roman"/>
          <w:color w:val="auto"/>
          <w:sz w:val="20"/>
          <w:szCs w:val="20"/>
        </w:rPr>
        <w:t>19</w:t>
      </w:r>
      <w:r w:rsidRPr="009E0626">
        <w:rPr>
          <w:rFonts w:cs="Times New Roman"/>
          <w:color w:val="auto"/>
          <w:sz w:val="20"/>
          <w:szCs w:val="20"/>
        </w:rPr>
        <w:t xml:space="preserve"> r. Prawo zamówień publicznyc</w:t>
      </w:r>
      <w:r>
        <w:rPr>
          <w:rFonts w:cs="Times New Roman"/>
          <w:color w:val="auto"/>
          <w:sz w:val="20"/>
          <w:szCs w:val="20"/>
        </w:rPr>
        <w:t>h</w:t>
      </w:r>
      <w:r w:rsidR="004A1CE3">
        <w:rPr>
          <w:rFonts w:cs="Times New Roman"/>
          <w:color w:val="auto"/>
          <w:sz w:val="20"/>
          <w:szCs w:val="20"/>
        </w:rPr>
        <w:t>.</w:t>
      </w:r>
      <w:r>
        <w:rPr>
          <w:rFonts w:cs="Times New Roman"/>
          <w:color w:val="auto"/>
          <w:sz w:val="20"/>
          <w:szCs w:val="20"/>
        </w:rPr>
        <w:t xml:space="preserve"> </w:t>
      </w:r>
    </w:p>
    <w:p w14:paraId="58476972" w14:textId="6B77EAAA" w:rsidR="008A7D96" w:rsidRPr="00E14A23" w:rsidRDefault="008A7D96" w:rsidP="00F3698A">
      <w:pPr>
        <w:widowControl/>
        <w:numPr>
          <w:ilvl w:val="0"/>
          <w:numId w:val="16"/>
        </w:numPr>
        <w:suppressAutoHyphens w:val="0"/>
        <w:overflowPunct/>
        <w:autoSpaceDE w:val="0"/>
        <w:autoSpaceDN w:val="0"/>
        <w:adjustRightInd w:val="0"/>
        <w:ind w:right="114"/>
        <w:contextualSpacing/>
        <w:jc w:val="both"/>
        <w:textAlignment w:val="auto"/>
        <w:rPr>
          <w:rFonts w:cs="Times New Roman"/>
          <w:color w:val="auto"/>
          <w:kern w:val="0"/>
          <w:sz w:val="20"/>
          <w:szCs w:val="20"/>
          <w:lang w:eastAsia="pl-PL"/>
        </w:rPr>
      </w:pPr>
      <w:r w:rsidRPr="00E14A23">
        <w:rPr>
          <w:rFonts w:cs="Times New Roman"/>
          <w:color w:val="auto"/>
          <w:kern w:val="0"/>
          <w:sz w:val="20"/>
          <w:szCs w:val="20"/>
          <w:lang w:eastAsia="pl-PL"/>
        </w:rPr>
        <w:t>Wszelkie spory wynikające z realizacji niniejszej umowy lub w związku</w:t>
      </w:r>
      <w:r w:rsidR="008A157E">
        <w:rPr>
          <w:rFonts w:cs="Times New Roman"/>
          <w:color w:val="auto"/>
          <w:kern w:val="0"/>
          <w:sz w:val="20"/>
          <w:szCs w:val="20"/>
          <w:lang w:eastAsia="pl-PL"/>
        </w:rPr>
        <w:t xml:space="preserve"> z nią, będą rozstrzygane przez </w:t>
      </w:r>
      <w:r w:rsidRPr="00E14A23">
        <w:rPr>
          <w:rFonts w:cs="Times New Roman"/>
          <w:color w:val="auto"/>
          <w:kern w:val="0"/>
          <w:sz w:val="20"/>
          <w:szCs w:val="20"/>
          <w:lang w:eastAsia="pl-PL"/>
        </w:rPr>
        <w:t>właściwy sąd powszechny, według siedziby Dzierżawcy.</w:t>
      </w:r>
    </w:p>
    <w:p w14:paraId="46A522F0" w14:textId="666E376E" w:rsidR="008A7D96" w:rsidRPr="00E14A23" w:rsidRDefault="008A7D96" w:rsidP="00F3698A">
      <w:pPr>
        <w:widowControl/>
        <w:numPr>
          <w:ilvl w:val="0"/>
          <w:numId w:val="16"/>
        </w:numPr>
        <w:suppressAutoHyphens w:val="0"/>
        <w:overflowPunct/>
        <w:autoSpaceDE w:val="0"/>
        <w:autoSpaceDN w:val="0"/>
        <w:adjustRightInd w:val="0"/>
        <w:ind w:right="114"/>
        <w:contextualSpacing/>
        <w:jc w:val="both"/>
        <w:textAlignment w:val="auto"/>
        <w:rPr>
          <w:rFonts w:cs="Times New Roman"/>
          <w:color w:val="auto"/>
          <w:kern w:val="0"/>
          <w:sz w:val="20"/>
          <w:szCs w:val="20"/>
          <w:lang w:eastAsia="pl-PL"/>
        </w:rPr>
      </w:pPr>
      <w:r w:rsidRPr="00E14A23">
        <w:rPr>
          <w:rFonts w:cs="Times New Roman"/>
          <w:color w:val="auto"/>
          <w:kern w:val="0"/>
          <w:sz w:val="20"/>
          <w:szCs w:val="20"/>
          <w:lang w:eastAsia="pl-PL"/>
        </w:rPr>
        <w:t>Niniejsza umowa została sporządzona w dwóch jednobrzmiących e</w:t>
      </w:r>
      <w:r w:rsidR="008A157E">
        <w:rPr>
          <w:rFonts w:cs="Times New Roman"/>
          <w:color w:val="auto"/>
          <w:kern w:val="0"/>
          <w:sz w:val="20"/>
          <w:szCs w:val="20"/>
          <w:lang w:eastAsia="pl-PL"/>
        </w:rPr>
        <w:t>gzemplarzach – 1 egzemplarz dla </w:t>
      </w:r>
      <w:r w:rsidRPr="00E14A23">
        <w:rPr>
          <w:rFonts w:cs="Times New Roman"/>
          <w:color w:val="auto"/>
          <w:kern w:val="0"/>
          <w:sz w:val="20"/>
          <w:szCs w:val="20"/>
          <w:lang w:eastAsia="pl-PL"/>
        </w:rPr>
        <w:t>Dzierżawcy, 1 egzemplarz dla Wydzierżawiającego.</w:t>
      </w:r>
    </w:p>
    <w:p w14:paraId="7CCD837A" w14:textId="77777777" w:rsidR="00FD6EBE" w:rsidRPr="008A157E" w:rsidRDefault="00FD6EBE" w:rsidP="008A7D96">
      <w:pPr>
        <w:suppressAutoHyphens w:val="0"/>
        <w:autoSpaceDE w:val="0"/>
        <w:autoSpaceDN w:val="0"/>
        <w:adjustRightInd w:val="0"/>
        <w:ind w:right="114"/>
        <w:jc w:val="both"/>
        <w:rPr>
          <w:rFonts w:cs="Times New Roman"/>
          <w:color w:val="auto"/>
          <w:kern w:val="0"/>
          <w:sz w:val="14"/>
          <w:szCs w:val="14"/>
          <w:lang w:eastAsia="pl-PL"/>
        </w:rPr>
      </w:pPr>
    </w:p>
    <w:p w14:paraId="0C04E317" w14:textId="77777777" w:rsidR="008A7D96" w:rsidRPr="0076384A" w:rsidRDefault="008A7D96" w:rsidP="008A7D96">
      <w:pPr>
        <w:keepNext/>
        <w:keepLines/>
        <w:widowControl/>
        <w:suppressAutoHyphens w:val="0"/>
        <w:autoSpaceDE w:val="0"/>
        <w:autoSpaceDN w:val="0"/>
        <w:adjustRightInd w:val="0"/>
        <w:spacing w:before="480"/>
        <w:jc w:val="center"/>
        <w:outlineLvl w:val="0"/>
        <w:rPr>
          <w:rFonts w:cs="Times New Roman"/>
          <w:b/>
          <w:bCs/>
          <w:color w:val="auto"/>
          <w:kern w:val="0"/>
          <w:lang w:eastAsia="pl-PL"/>
        </w:rPr>
      </w:pPr>
      <w:r w:rsidRPr="00E14A23">
        <w:rPr>
          <w:rFonts w:cs="Times New Roman"/>
          <w:b/>
          <w:bCs/>
          <w:color w:val="auto"/>
          <w:kern w:val="0"/>
          <w:lang w:eastAsia="pl-PL"/>
        </w:rPr>
        <w:lastRenderedPageBreak/>
        <w:t>DZIERŻAWCA</w:t>
      </w:r>
      <w:r w:rsidRPr="00E14A23">
        <w:rPr>
          <w:rFonts w:cs="Times New Roman"/>
          <w:b/>
          <w:bCs/>
          <w:color w:val="auto"/>
          <w:kern w:val="0"/>
          <w:lang w:eastAsia="pl-PL"/>
        </w:rPr>
        <w:tab/>
      </w:r>
      <w:r w:rsidRPr="00E14A23">
        <w:rPr>
          <w:rFonts w:cs="Times New Roman"/>
          <w:b/>
          <w:bCs/>
          <w:color w:val="auto"/>
          <w:kern w:val="0"/>
          <w:lang w:eastAsia="pl-PL"/>
        </w:rPr>
        <w:tab/>
      </w:r>
      <w:r w:rsidRPr="00E14A23">
        <w:rPr>
          <w:rFonts w:cs="Times New Roman"/>
          <w:b/>
          <w:bCs/>
          <w:color w:val="auto"/>
          <w:kern w:val="0"/>
          <w:lang w:eastAsia="pl-PL"/>
        </w:rPr>
        <w:tab/>
      </w:r>
      <w:r w:rsidRPr="00E14A23">
        <w:rPr>
          <w:rFonts w:cs="Times New Roman"/>
          <w:b/>
          <w:bCs/>
          <w:color w:val="auto"/>
          <w:kern w:val="0"/>
          <w:lang w:eastAsia="pl-PL"/>
        </w:rPr>
        <w:tab/>
      </w:r>
      <w:r w:rsidRPr="00E14A23">
        <w:rPr>
          <w:rFonts w:cs="Times New Roman"/>
          <w:b/>
          <w:bCs/>
          <w:color w:val="auto"/>
          <w:kern w:val="0"/>
          <w:lang w:eastAsia="pl-PL"/>
        </w:rPr>
        <w:tab/>
      </w:r>
      <w:r>
        <w:rPr>
          <w:rFonts w:cs="Times New Roman"/>
          <w:b/>
          <w:bCs/>
          <w:color w:val="auto"/>
          <w:kern w:val="0"/>
          <w:lang w:eastAsia="pl-PL"/>
        </w:rPr>
        <w:tab/>
      </w:r>
      <w:r>
        <w:rPr>
          <w:rFonts w:cs="Times New Roman"/>
          <w:b/>
          <w:bCs/>
          <w:color w:val="auto"/>
          <w:kern w:val="0"/>
          <w:lang w:eastAsia="pl-PL"/>
        </w:rPr>
        <w:tab/>
      </w:r>
      <w:r>
        <w:rPr>
          <w:rFonts w:cs="Times New Roman"/>
          <w:b/>
          <w:bCs/>
          <w:color w:val="auto"/>
          <w:kern w:val="0"/>
          <w:lang w:eastAsia="pl-PL"/>
        </w:rPr>
        <w:tab/>
      </w:r>
      <w:r>
        <w:rPr>
          <w:rFonts w:cs="Times New Roman"/>
          <w:b/>
          <w:bCs/>
          <w:color w:val="auto"/>
          <w:kern w:val="0"/>
          <w:lang w:eastAsia="pl-PL"/>
        </w:rPr>
        <w:tab/>
      </w:r>
      <w:r>
        <w:rPr>
          <w:rFonts w:cs="Times New Roman"/>
          <w:b/>
          <w:bCs/>
          <w:color w:val="auto"/>
          <w:kern w:val="0"/>
          <w:lang w:eastAsia="pl-PL"/>
        </w:rPr>
        <w:tab/>
      </w:r>
      <w:r>
        <w:rPr>
          <w:rFonts w:cs="Times New Roman"/>
          <w:b/>
          <w:bCs/>
          <w:color w:val="auto"/>
          <w:kern w:val="0"/>
          <w:lang w:eastAsia="pl-PL"/>
        </w:rPr>
        <w:tab/>
      </w:r>
      <w:r>
        <w:rPr>
          <w:rFonts w:cs="Times New Roman"/>
          <w:b/>
          <w:bCs/>
          <w:color w:val="auto"/>
          <w:kern w:val="0"/>
          <w:lang w:eastAsia="pl-PL"/>
        </w:rPr>
        <w:tab/>
      </w:r>
      <w:r>
        <w:rPr>
          <w:rFonts w:cs="Times New Roman"/>
          <w:b/>
          <w:bCs/>
          <w:color w:val="auto"/>
          <w:kern w:val="0"/>
          <w:lang w:eastAsia="pl-PL"/>
        </w:rPr>
        <w:tab/>
      </w:r>
      <w:r>
        <w:rPr>
          <w:rFonts w:cs="Times New Roman"/>
          <w:b/>
          <w:bCs/>
          <w:color w:val="auto"/>
          <w:kern w:val="0"/>
          <w:lang w:eastAsia="pl-PL"/>
        </w:rPr>
        <w:tab/>
      </w:r>
      <w:r>
        <w:rPr>
          <w:rFonts w:cs="Times New Roman"/>
          <w:b/>
          <w:bCs/>
          <w:color w:val="auto"/>
          <w:kern w:val="0"/>
          <w:lang w:eastAsia="pl-PL"/>
        </w:rPr>
        <w:tab/>
      </w:r>
      <w:r>
        <w:rPr>
          <w:rFonts w:cs="Times New Roman"/>
          <w:b/>
          <w:bCs/>
          <w:color w:val="auto"/>
          <w:kern w:val="0"/>
          <w:lang w:eastAsia="pl-PL"/>
        </w:rPr>
        <w:tab/>
      </w:r>
      <w:r>
        <w:rPr>
          <w:rFonts w:cs="Times New Roman"/>
          <w:b/>
          <w:bCs/>
          <w:color w:val="auto"/>
          <w:kern w:val="0"/>
          <w:lang w:eastAsia="pl-PL"/>
        </w:rPr>
        <w:tab/>
      </w:r>
      <w:r>
        <w:rPr>
          <w:rFonts w:cs="Times New Roman"/>
          <w:b/>
          <w:bCs/>
          <w:color w:val="auto"/>
          <w:kern w:val="0"/>
          <w:lang w:eastAsia="pl-PL"/>
        </w:rPr>
        <w:tab/>
      </w:r>
      <w:r>
        <w:rPr>
          <w:rFonts w:cs="Times New Roman"/>
          <w:b/>
          <w:bCs/>
          <w:color w:val="auto"/>
          <w:kern w:val="0"/>
          <w:lang w:eastAsia="pl-PL"/>
        </w:rPr>
        <w:tab/>
      </w:r>
      <w:r>
        <w:rPr>
          <w:rFonts w:cs="Times New Roman"/>
          <w:b/>
          <w:bCs/>
          <w:color w:val="auto"/>
          <w:kern w:val="0"/>
          <w:lang w:eastAsia="pl-PL"/>
        </w:rPr>
        <w:tab/>
      </w:r>
      <w:r>
        <w:rPr>
          <w:rFonts w:cs="Times New Roman"/>
          <w:b/>
          <w:bCs/>
          <w:color w:val="auto"/>
          <w:kern w:val="0"/>
          <w:lang w:eastAsia="pl-PL"/>
        </w:rPr>
        <w:tab/>
      </w:r>
      <w:r>
        <w:rPr>
          <w:rFonts w:cs="Times New Roman"/>
          <w:b/>
          <w:bCs/>
          <w:color w:val="auto"/>
          <w:kern w:val="0"/>
          <w:lang w:eastAsia="pl-PL"/>
        </w:rPr>
        <w:tab/>
      </w:r>
      <w:r>
        <w:rPr>
          <w:rFonts w:cs="Times New Roman"/>
          <w:b/>
          <w:bCs/>
          <w:color w:val="auto"/>
          <w:kern w:val="0"/>
          <w:lang w:eastAsia="pl-PL"/>
        </w:rPr>
        <w:tab/>
      </w:r>
      <w:r>
        <w:rPr>
          <w:rFonts w:cs="Times New Roman"/>
          <w:b/>
          <w:bCs/>
          <w:color w:val="auto"/>
          <w:kern w:val="0"/>
          <w:lang w:eastAsia="pl-PL"/>
        </w:rPr>
        <w:tab/>
      </w:r>
      <w:r>
        <w:rPr>
          <w:rFonts w:cs="Times New Roman"/>
          <w:b/>
          <w:bCs/>
          <w:color w:val="auto"/>
          <w:kern w:val="0"/>
          <w:lang w:eastAsia="pl-PL"/>
        </w:rPr>
        <w:tab/>
      </w:r>
      <w:r>
        <w:rPr>
          <w:rFonts w:cs="Times New Roman"/>
          <w:b/>
          <w:bCs/>
          <w:color w:val="auto"/>
          <w:kern w:val="0"/>
          <w:lang w:eastAsia="pl-PL"/>
        </w:rPr>
        <w:tab/>
      </w:r>
      <w:r>
        <w:rPr>
          <w:rFonts w:cs="Times New Roman"/>
          <w:b/>
          <w:bCs/>
          <w:color w:val="auto"/>
          <w:kern w:val="0"/>
          <w:lang w:eastAsia="pl-PL"/>
        </w:rPr>
        <w:tab/>
      </w:r>
      <w:r>
        <w:rPr>
          <w:rFonts w:cs="Times New Roman"/>
          <w:b/>
          <w:bCs/>
          <w:color w:val="auto"/>
          <w:kern w:val="0"/>
          <w:lang w:eastAsia="pl-PL"/>
        </w:rPr>
        <w:tab/>
      </w:r>
      <w:r>
        <w:rPr>
          <w:rFonts w:cs="Times New Roman"/>
          <w:b/>
          <w:bCs/>
          <w:color w:val="auto"/>
          <w:kern w:val="0"/>
          <w:lang w:eastAsia="pl-PL"/>
        </w:rPr>
        <w:tab/>
      </w:r>
      <w:r>
        <w:rPr>
          <w:rFonts w:cs="Times New Roman"/>
          <w:b/>
          <w:bCs/>
          <w:color w:val="auto"/>
          <w:kern w:val="0"/>
          <w:lang w:eastAsia="pl-PL"/>
        </w:rPr>
        <w:tab/>
      </w:r>
      <w:r>
        <w:rPr>
          <w:rFonts w:cs="Times New Roman"/>
          <w:b/>
          <w:bCs/>
          <w:color w:val="auto"/>
          <w:kern w:val="0"/>
          <w:lang w:eastAsia="pl-PL"/>
        </w:rPr>
        <w:tab/>
      </w:r>
      <w:r>
        <w:rPr>
          <w:rFonts w:cs="Times New Roman"/>
          <w:b/>
          <w:bCs/>
          <w:color w:val="auto"/>
          <w:kern w:val="0"/>
          <w:lang w:eastAsia="pl-PL"/>
        </w:rPr>
        <w:tab/>
      </w:r>
      <w:r>
        <w:rPr>
          <w:rFonts w:cs="Times New Roman"/>
          <w:b/>
          <w:bCs/>
          <w:color w:val="auto"/>
          <w:kern w:val="0"/>
          <w:lang w:eastAsia="pl-PL"/>
        </w:rPr>
        <w:tab/>
      </w:r>
      <w:r>
        <w:rPr>
          <w:rFonts w:cs="Times New Roman"/>
          <w:b/>
          <w:bCs/>
          <w:color w:val="auto"/>
          <w:kern w:val="0"/>
          <w:lang w:eastAsia="pl-PL"/>
        </w:rPr>
        <w:tab/>
      </w:r>
      <w:r>
        <w:rPr>
          <w:rFonts w:cs="Times New Roman"/>
          <w:b/>
          <w:bCs/>
          <w:color w:val="auto"/>
          <w:kern w:val="0"/>
          <w:lang w:eastAsia="pl-PL"/>
        </w:rPr>
        <w:tab/>
      </w:r>
      <w:r>
        <w:rPr>
          <w:rFonts w:cs="Times New Roman"/>
          <w:b/>
          <w:bCs/>
          <w:color w:val="auto"/>
          <w:kern w:val="0"/>
          <w:lang w:eastAsia="pl-PL"/>
        </w:rPr>
        <w:tab/>
      </w:r>
      <w:r>
        <w:rPr>
          <w:rFonts w:cs="Times New Roman"/>
          <w:b/>
          <w:bCs/>
          <w:color w:val="auto"/>
          <w:kern w:val="0"/>
          <w:lang w:eastAsia="pl-PL"/>
        </w:rPr>
        <w:tab/>
      </w:r>
      <w:r w:rsidRPr="00E14A23">
        <w:rPr>
          <w:rFonts w:cs="Times New Roman"/>
          <w:b/>
          <w:bCs/>
          <w:color w:val="auto"/>
          <w:kern w:val="0"/>
          <w:lang w:eastAsia="pl-PL"/>
        </w:rPr>
        <w:t>WYDZIERŻAWIAJĄC</w:t>
      </w:r>
      <w:r>
        <w:rPr>
          <w:rFonts w:cs="Times New Roman"/>
          <w:b/>
          <w:bCs/>
          <w:color w:val="auto"/>
          <w:kern w:val="0"/>
          <w:lang w:eastAsia="pl-PL"/>
        </w:rPr>
        <w:t>Y</w:t>
      </w:r>
    </w:p>
    <w:p w14:paraId="3288AAEB" w14:textId="77777777" w:rsidR="008A7D96" w:rsidRDefault="008A7D96" w:rsidP="008A7D96"/>
    <w:p w14:paraId="2F8EE060" w14:textId="77777777" w:rsidR="00F3698A" w:rsidRDefault="00F3698A" w:rsidP="008A7D96"/>
    <w:p w14:paraId="661A99BF" w14:textId="1C4F216B" w:rsidR="008A7D96" w:rsidRPr="00FA66C7" w:rsidRDefault="008A7D96" w:rsidP="008A7D96">
      <w:pPr>
        <w:widowControl/>
        <w:suppressAutoHyphens w:val="0"/>
        <w:autoSpaceDE w:val="0"/>
        <w:autoSpaceDN w:val="0"/>
        <w:adjustRightInd w:val="0"/>
        <w:jc w:val="center"/>
        <w:rPr>
          <w:rFonts w:cs="Times New Roman"/>
          <w:b/>
          <w:color w:val="auto"/>
          <w:kern w:val="0"/>
          <w:sz w:val="28"/>
          <w:szCs w:val="28"/>
          <w:lang w:eastAsia="pl-PL"/>
        </w:rPr>
      </w:pPr>
      <w:r w:rsidRPr="00FA66C7">
        <w:rPr>
          <w:rFonts w:cs="Times New Roman"/>
          <w:b/>
          <w:color w:val="auto"/>
          <w:kern w:val="0"/>
          <w:sz w:val="28"/>
          <w:szCs w:val="28"/>
          <w:lang w:eastAsia="pl-PL"/>
        </w:rPr>
        <w:t>PROTOKÓŁ PRZEKAZANIA</w:t>
      </w:r>
    </w:p>
    <w:p w14:paraId="25892980" w14:textId="77777777" w:rsidR="008A7D96" w:rsidRPr="00FA66C7" w:rsidRDefault="008A7D96" w:rsidP="008A7D96">
      <w:pPr>
        <w:widowControl/>
        <w:suppressAutoHyphens w:val="0"/>
        <w:autoSpaceDE w:val="0"/>
        <w:autoSpaceDN w:val="0"/>
        <w:adjustRightInd w:val="0"/>
        <w:jc w:val="both"/>
        <w:rPr>
          <w:rFonts w:cs="Times New Roman"/>
          <w:color w:val="auto"/>
          <w:kern w:val="0"/>
          <w:sz w:val="20"/>
          <w:szCs w:val="20"/>
          <w:lang w:eastAsia="pl-PL"/>
        </w:rPr>
      </w:pPr>
    </w:p>
    <w:p w14:paraId="1A09E9AC" w14:textId="77777777" w:rsidR="008A7D96" w:rsidRPr="00FA66C7" w:rsidRDefault="008A7D96" w:rsidP="008A7D96">
      <w:pPr>
        <w:widowControl/>
        <w:suppressAutoHyphens w:val="0"/>
        <w:autoSpaceDE w:val="0"/>
        <w:autoSpaceDN w:val="0"/>
        <w:adjustRightInd w:val="0"/>
        <w:jc w:val="both"/>
        <w:rPr>
          <w:rFonts w:cs="Times New Roman"/>
          <w:color w:val="auto"/>
          <w:kern w:val="0"/>
          <w:sz w:val="20"/>
          <w:szCs w:val="20"/>
          <w:lang w:eastAsia="pl-PL"/>
        </w:rPr>
      </w:pPr>
    </w:p>
    <w:p w14:paraId="09561A9E" w14:textId="77777777" w:rsidR="008A7D96" w:rsidRPr="00FA66C7" w:rsidRDefault="008A7D96" w:rsidP="008A7D96">
      <w:pPr>
        <w:widowControl/>
        <w:suppressAutoHyphens w:val="0"/>
        <w:autoSpaceDE w:val="0"/>
        <w:autoSpaceDN w:val="0"/>
        <w:adjustRightInd w:val="0"/>
        <w:jc w:val="both"/>
        <w:rPr>
          <w:rFonts w:cs="Times New Roman"/>
          <w:color w:val="auto"/>
          <w:kern w:val="0"/>
          <w:sz w:val="20"/>
          <w:szCs w:val="20"/>
          <w:lang w:eastAsia="pl-PL"/>
        </w:rPr>
      </w:pPr>
    </w:p>
    <w:p w14:paraId="4747DC8A" w14:textId="77777777" w:rsidR="008A7D96" w:rsidRPr="00FA66C7" w:rsidRDefault="008A7D96" w:rsidP="008A7D96">
      <w:pPr>
        <w:widowControl/>
        <w:suppressAutoHyphens w:val="0"/>
        <w:autoSpaceDE w:val="0"/>
        <w:autoSpaceDN w:val="0"/>
        <w:adjustRightInd w:val="0"/>
        <w:jc w:val="both"/>
        <w:rPr>
          <w:rFonts w:cs="Times New Roman"/>
          <w:color w:val="auto"/>
          <w:kern w:val="0"/>
          <w:sz w:val="20"/>
          <w:szCs w:val="20"/>
          <w:lang w:eastAsia="pl-PL"/>
        </w:rPr>
      </w:pPr>
    </w:p>
    <w:p w14:paraId="2AE47C5E" w14:textId="77777777" w:rsidR="008A7D96" w:rsidRPr="00FA66C7" w:rsidRDefault="008A7D96" w:rsidP="008A7D96">
      <w:pPr>
        <w:widowControl/>
        <w:suppressAutoHyphens w:val="0"/>
        <w:autoSpaceDE w:val="0"/>
        <w:autoSpaceDN w:val="0"/>
        <w:adjustRightInd w:val="0"/>
        <w:jc w:val="both"/>
        <w:rPr>
          <w:rFonts w:cs="Times New Roman"/>
          <w:color w:val="auto"/>
          <w:kern w:val="0"/>
          <w:sz w:val="20"/>
          <w:szCs w:val="20"/>
          <w:lang w:eastAsia="pl-PL"/>
        </w:rPr>
      </w:pPr>
    </w:p>
    <w:p w14:paraId="1A83DAA6" w14:textId="77777777" w:rsidR="008A7D96" w:rsidRPr="00FA66C7" w:rsidRDefault="008A7D96" w:rsidP="008A7D96">
      <w:pPr>
        <w:widowControl/>
        <w:suppressAutoHyphens w:val="0"/>
        <w:autoSpaceDE w:val="0"/>
        <w:autoSpaceDN w:val="0"/>
        <w:adjustRightInd w:val="0"/>
        <w:jc w:val="both"/>
        <w:rPr>
          <w:rFonts w:cs="Times New Roman"/>
          <w:color w:val="auto"/>
          <w:kern w:val="0"/>
          <w:sz w:val="20"/>
          <w:szCs w:val="20"/>
          <w:lang w:eastAsia="pl-PL"/>
        </w:rPr>
      </w:pPr>
    </w:p>
    <w:p w14:paraId="4F67C422" w14:textId="77777777" w:rsidR="008A7D96" w:rsidRPr="00FA66C7" w:rsidRDefault="008A7D96" w:rsidP="008A7D96">
      <w:pPr>
        <w:widowControl/>
        <w:suppressAutoHyphens w:val="0"/>
        <w:autoSpaceDE w:val="0"/>
        <w:autoSpaceDN w:val="0"/>
        <w:adjustRightInd w:val="0"/>
        <w:jc w:val="both"/>
        <w:rPr>
          <w:rFonts w:cs="Times New Roman"/>
          <w:color w:val="auto"/>
          <w:kern w:val="0"/>
          <w:sz w:val="20"/>
          <w:szCs w:val="20"/>
          <w:lang w:eastAsia="pl-PL"/>
        </w:rPr>
      </w:pPr>
    </w:p>
    <w:p w14:paraId="5ADC1E2C" w14:textId="77777777" w:rsidR="008A7D96" w:rsidRPr="00FA66C7" w:rsidRDefault="008A7D96" w:rsidP="008A7D96">
      <w:pPr>
        <w:widowControl/>
        <w:suppressAutoHyphens w:val="0"/>
        <w:autoSpaceDE w:val="0"/>
        <w:autoSpaceDN w:val="0"/>
        <w:adjustRightInd w:val="0"/>
        <w:jc w:val="both"/>
        <w:rPr>
          <w:rFonts w:cs="Times New Roman"/>
          <w:color w:val="auto"/>
          <w:kern w:val="0"/>
          <w:sz w:val="20"/>
          <w:szCs w:val="20"/>
          <w:lang w:eastAsia="pl-PL"/>
        </w:rPr>
      </w:pPr>
      <w:r w:rsidRPr="00FA66C7">
        <w:rPr>
          <w:rFonts w:cs="Times New Roman"/>
          <w:color w:val="auto"/>
          <w:kern w:val="0"/>
          <w:sz w:val="20"/>
          <w:szCs w:val="20"/>
          <w:lang w:eastAsia="pl-PL"/>
        </w:rPr>
        <w:t>Wydzierżawiający: …………………………………………</w:t>
      </w:r>
    </w:p>
    <w:p w14:paraId="497E654F" w14:textId="77777777" w:rsidR="008A7D96" w:rsidRPr="00FA66C7" w:rsidRDefault="008A7D96" w:rsidP="008A7D96">
      <w:pPr>
        <w:widowControl/>
        <w:suppressAutoHyphens w:val="0"/>
        <w:autoSpaceDE w:val="0"/>
        <w:autoSpaceDN w:val="0"/>
        <w:adjustRightInd w:val="0"/>
        <w:jc w:val="both"/>
        <w:rPr>
          <w:rFonts w:cs="Times New Roman"/>
          <w:color w:val="auto"/>
          <w:kern w:val="0"/>
          <w:sz w:val="20"/>
          <w:szCs w:val="20"/>
          <w:lang w:eastAsia="pl-PL"/>
        </w:rPr>
      </w:pPr>
    </w:p>
    <w:p w14:paraId="1101740C" w14:textId="77777777" w:rsidR="008A7D96" w:rsidRPr="00FA66C7" w:rsidRDefault="008A7D96" w:rsidP="008A7D96">
      <w:pPr>
        <w:widowControl/>
        <w:suppressAutoHyphens w:val="0"/>
        <w:autoSpaceDE w:val="0"/>
        <w:autoSpaceDN w:val="0"/>
        <w:adjustRightInd w:val="0"/>
        <w:jc w:val="both"/>
        <w:rPr>
          <w:rFonts w:cs="Times New Roman"/>
          <w:color w:val="auto"/>
          <w:kern w:val="0"/>
          <w:sz w:val="20"/>
          <w:szCs w:val="20"/>
          <w:lang w:eastAsia="pl-PL"/>
        </w:rPr>
      </w:pPr>
    </w:p>
    <w:p w14:paraId="7FCDBCDC" w14:textId="77777777" w:rsidR="008A7D96" w:rsidRPr="00FA66C7" w:rsidRDefault="008A7D96" w:rsidP="008A7D96">
      <w:pPr>
        <w:widowControl/>
        <w:suppressAutoHyphens w:val="0"/>
        <w:autoSpaceDE w:val="0"/>
        <w:autoSpaceDN w:val="0"/>
        <w:adjustRightInd w:val="0"/>
        <w:jc w:val="both"/>
        <w:rPr>
          <w:rFonts w:cs="Times New Roman"/>
          <w:color w:val="auto"/>
          <w:kern w:val="0"/>
          <w:sz w:val="20"/>
          <w:szCs w:val="20"/>
          <w:lang w:eastAsia="pl-PL"/>
        </w:rPr>
      </w:pPr>
      <w:r w:rsidRPr="00FA66C7">
        <w:rPr>
          <w:rFonts w:cs="Times New Roman"/>
          <w:color w:val="auto"/>
          <w:kern w:val="0"/>
          <w:sz w:val="20"/>
          <w:szCs w:val="20"/>
          <w:lang w:eastAsia="pl-PL"/>
        </w:rPr>
        <w:t>Dzierżawca: …………………………………………</w:t>
      </w:r>
    </w:p>
    <w:p w14:paraId="12D32F39" w14:textId="77777777" w:rsidR="008A7D96" w:rsidRPr="00FA66C7" w:rsidRDefault="008A7D96" w:rsidP="008A7D96">
      <w:pPr>
        <w:widowControl/>
        <w:suppressAutoHyphens w:val="0"/>
        <w:autoSpaceDE w:val="0"/>
        <w:autoSpaceDN w:val="0"/>
        <w:adjustRightInd w:val="0"/>
        <w:jc w:val="both"/>
        <w:rPr>
          <w:rFonts w:cs="Times New Roman"/>
          <w:color w:val="auto"/>
          <w:kern w:val="0"/>
          <w:sz w:val="20"/>
          <w:szCs w:val="20"/>
          <w:lang w:eastAsia="pl-PL"/>
        </w:rPr>
      </w:pPr>
    </w:p>
    <w:p w14:paraId="4AC75561" w14:textId="77777777" w:rsidR="008A7D96" w:rsidRPr="00FA66C7" w:rsidRDefault="008A7D96" w:rsidP="008A7D96">
      <w:pPr>
        <w:widowControl/>
        <w:suppressAutoHyphens w:val="0"/>
        <w:autoSpaceDE w:val="0"/>
        <w:autoSpaceDN w:val="0"/>
        <w:adjustRightInd w:val="0"/>
        <w:jc w:val="both"/>
        <w:rPr>
          <w:rFonts w:cs="Times New Roman"/>
          <w:color w:val="auto"/>
          <w:kern w:val="0"/>
          <w:sz w:val="20"/>
          <w:szCs w:val="20"/>
          <w:lang w:eastAsia="pl-PL"/>
        </w:rPr>
      </w:pPr>
    </w:p>
    <w:p w14:paraId="5C234281" w14:textId="18E4FE5B" w:rsidR="008A7D96" w:rsidRPr="00FA66C7" w:rsidRDefault="008A7D96" w:rsidP="008A7D96">
      <w:pPr>
        <w:widowControl/>
        <w:suppressAutoHyphens w:val="0"/>
        <w:autoSpaceDE w:val="0"/>
        <w:autoSpaceDN w:val="0"/>
        <w:adjustRightInd w:val="0"/>
        <w:jc w:val="both"/>
        <w:rPr>
          <w:rFonts w:cs="Times New Roman"/>
          <w:color w:val="auto"/>
          <w:kern w:val="0"/>
          <w:sz w:val="20"/>
          <w:szCs w:val="20"/>
          <w:lang w:eastAsia="pl-PL"/>
        </w:rPr>
      </w:pPr>
      <w:r w:rsidRPr="00FA66C7">
        <w:rPr>
          <w:rFonts w:cs="Times New Roman"/>
          <w:color w:val="auto"/>
          <w:kern w:val="0"/>
          <w:sz w:val="20"/>
          <w:szCs w:val="20"/>
          <w:lang w:eastAsia="pl-PL"/>
        </w:rPr>
        <w:t xml:space="preserve">Przekazuje </w:t>
      </w:r>
      <w:r w:rsidR="00B123F2">
        <w:rPr>
          <w:rFonts w:cs="Times New Roman"/>
          <w:color w:val="auto"/>
          <w:kern w:val="0"/>
          <w:sz w:val="20"/>
          <w:szCs w:val="20"/>
          <w:lang w:eastAsia="pl-PL"/>
        </w:rPr>
        <w:t>przedmiot dzierżawy</w:t>
      </w:r>
      <w:r w:rsidRPr="00FA66C7">
        <w:rPr>
          <w:rFonts w:cs="Times New Roman"/>
          <w:color w:val="auto"/>
          <w:kern w:val="0"/>
          <w:sz w:val="20"/>
          <w:szCs w:val="20"/>
          <w:lang w:eastAsia="pl-PL"/>
        </w:rPr>
        <w:t xml:space="preserve"> ………………………</w:t>
      </w:r>
    </w:p>
    <w:p w14:paraId="4FBB27A7" w14:textId="77777777" w:rsidR="008A7D96" w:rsidRPr="00FA66C7" w:rsidRDefault="008A7D96" w:rsidP="008A7D96">
      <w:pPr>
        <w:widowControl/>
        <w:suppressAutoHyphens w:val="0"/>
        <w:autoSpaceDE w:val="0"/>
        <w:autoSpaceDN w:val="0"/>
        <w:adjustRightInd w:val="0"/>
        <w:jc w:val="both"/>
        <w:rPr>
          <w:rFonts w:cs="Times New Roman"/>
          <w:color w:val="auto"/>
          <w:kern w:val="0"/>
          <w:sz w:val="20"/>
          <w:szCs w:val="20"/>
          <w:lang w:eastAsia="pl-PL"/>
        </w:rPr>
      </w:pPr>
    </w:p>
    <w:p w14:paraId="59ED14DF" w14:textId="77777777" w:rsidR="008A7D96" w:rsidRPr="00FA66C7" w:rsidRDefault="008A7D96" w:rsidP="008A7D96">
      <w:pPr>
        <w:widowControl/>
        <w:suppressAutoHyphens w:val="0"/>
        <w:autoSpaceDE w:val="0"/>
        <w:autoSpaceDN w:val="0"/>
        <w:adjustRightInd w:val="0"/>
        <w:jc w:val="both"/>
        <w:rPr>
          <w:rFonts w:cs="Times New Roman"/>
          <w:color w:val="auto"/>
          <w:kern w:val="0"/>
          <w:sz w:val="20"/>
          <w:szCs w:val="20"/>
          <w:lang w:eastAsia="pl-PL"/>
        </w:rPr>
      </w:pPr>
      <w:r w:rsidRPr="00FA66C7">
        <w:rPr>
          <w:rFonts w:cs="Times New Roman"/>
          <w:color w:val="auto"/>
          <w:kern w:val="0"/>
          <w:sz w:val="20"/>
          <w:szCs w:val="20"/>
          <w:lang w:eastAsia="pl-PL"/>
        </w:rPr>
        <w:t>Typ ……………</w:t>
      </w:r>
    </w:p>
    <w:p w14:paraId="77469BBB" w14:textId="77777777" w:rsidR="008A7D96" w:rsidRPr="00FA66C7" w:rsidRDefault="008A7D96" w:rsidP="008A7D96">
      <w:pPr>
        <w:widowControl/>
        <w:suppressAutoHyphens w:val="0"/>
        <w:autoSpaceDE w:val="0"/>
        <w:autoSpaceDN w:val="0"/>
        <w:adjustRightInd w:val="0"/>
        <w:jc w:val="both"/>
        <w:rPr>
          <w:rFonts w:cs="Times New Roman"/>
          <w:color w:val="auto"/>
          <w:kern w:val="0"/>
          <w:sz w:val="20"/>
          <w:szCs w:val="20"/>
          <w:lang w:eastAsia="pl-PL"/>
        </w:rPr>
      </w:pPr>
    </w:p>
    <w:p w14:paraId="6AD14446" w14:textId="77777777" w:rsidR="008A7D96" w:rsidRPr="00FA66C7" w:rsidRDefault="008A7D96" w:rsidP="008A7D96">
      <w:pPr>
        <w:widowControl/>
        <w:suppressAutoHyphens w:val="0"/>
        <w:autoSpaceDE w:val="0"/>
        <w:autoSpaceDN w:val="0"/>
        <w:adjustRightInd w:val="0"/>
        <w:jc w:val="both"/>
        <w:rPr>
          <w:rFonts w:cs="Times New Roman"/>
          <w:color w:val="auto"/>
          <w:kern w:val="0"/>
          <w:sz w:val="20"/>
          <w:szCs w:val="20"/>
          <w:lang w:eastAsia="pl-PL"/>
        </w:rPr>
      </w:pPr>
      <w:r w:rsidRPr="00FA66C7">
        <w:rPr>
          <w:rFonts w:cs="Times New Roman"/>
          <w:color w:val="auto"/>
          <w:kern w:val="0"/>
          <w:sz w:val="20"/>
          <w:szCs w:val="20"/>
          <w:lang w:eastAsia="pl-PL"/>
        </w:rPr>
        <w:t>Nr fabryczny ……………</w:t>
      </w:r>
    </w:p>
    <w:p w14:paraId="79352EA2" w14:textId="77777777" w:rsidR="008A7D96" w:rsidRPr="00FA66C7" w:rsidRDefault="008A7D96" w:rsidP="008A7D96">
      <w:pPr>
        <w:widowControl/>
        <w:suppressAutoHyphens w:val="0"/>
        <w:autoSpaceDE w:val="0"/>
        <w:autoSpaceDN w:val="0"/>
        <w:adjustRightInd w:val="0"/>
        <w:jc w:val="both"/>
        <w:rPr>
          <w:rFonts w:cs="Times New Roman"/>
          <w:color w:val="auto"/>
          <w:kern w:val="0"/>
          <w:sz w:val="20"/>
          <w:szCs w:val="20"/>
          <w:lang w:eastAsia="pl-PL"/>
        </w:rPr>
      </w:pPr>
    </w:p>
    <w:p w14:paraId="084AEAC6" w14:textId="77777777" w:rsidR="008A7D96" w:rsidRPr="00FA66C7" w:rsidRDefault="008A7D96" w:rsidP="008A7D96">
      <w:pPr>
        <w:widowControl/>
        <w:suppressAutoHyphens w:val="0"/>
        <w:autoSpaceDE w:val="0"/>
        <w:autoSpaceDN w:val="0"/>
        <w:adjustRightInd w:val="0"/>
        <w:jc w:val="both"/>
        <w:rPr>
          <w:rFonts w:cs="Times New Roman"/>
          <w:color w:val="auto"/>
          <w:kern w:val="0"/>
          <w:sz w:val="20"/>
          <w:szCs w:val="20"/>
          <w:lang w:eastAsia="pl-PL"/>
        </w:rPr>
      </w:pPr>
      <w:r w:rsidRPr="00FA66C7">
        <w:rPr>
          <w:rFonts w:cs="Times New Roman"/>
          <w:color w:val="auto"/>
          <w:kern w:val="0"/>
          <w:sz w:val="20"/>
          <w:szCs w:val="20"/>
          <w:lang w:eastAsia="pl-PL"/>
        </w:rPr>
        <w:t>Rok produkcji ……………</w:t>
      </w:r>
    </w:p>
    <w:p w14:paraId="3D1D7364" w14:textId="77777777" w:rsidR="008A7D96" w:rsidRPr="00FA66C7" w:rsidRDefault="008A7D96" w:rsidP="008A7D96">
      <w:pPr>
        <w:widowControl/>
        <w:suppressAutoHyphens w:val="0"/>
        <w:autoSpaceDE w:val="0"/>
        <w:autoSpaceDN w:val="0"/>
        <w:adjustRightInd w:val="0"/>
        <w:jc w:val="both"/>
        <w:rPr>
          <w:rFonts w:cs="Times New Roman"/>
          <w:color w:val="auto"/>
          <w:kern w:val="0"/>
          <w:sz w:val="20"/>
          <w:szCs w:val="20"/>
          <w:lang w:eastAsia="pl-PL"/>
        </w:rPr>
      </w:pPr>
    </w:p>
    <w:p w14:paraId="2DE0856B" w14:textId="75304362" w:rsidR="008A7D96" w:rsidRPr="00FA66C7" w:rsidRDefault="008A7D96" w:rsidP="008A7D96">
      <w:pPr>
        <w:widowControl/>
        <w:suppressAutoHyphens w:val="0"/>
        <w:autoSpaceDE w:val="0"/>
        <w:autoSpaceDN w:val="0"/>
        <w:adjustRightInd w:val="0"/>
        <w:jc w:val="both"/>
        <w:rPr>
          <w:rFonts w:cs="Times New Roman"/>
          <w:color w:val="auto"/>
          <w:kern w:val="0"/>
          <w:sz w:val="20"/>
          <w:szCs w:val="20"/>
          <w:lang w:eastAsia="pl-PL"/>
        </w:rPr>
      </w:pPr>
      <w:r w:rsidRPr="00FA66C7">
        <w:rPr>
          <w:rFonts w:cs="Times New Roman"/>
          <w:color w:val="auto"/>
          <w:kern w:val="0"/>
          <w:sz w:val="20"/>
          <w:szCs w:val="20"/>
          <w:lang w:eastAsia="pl-PL"/>
        </w:rPr>
        <w:t xml:space="preserve">Wartość początkowa </w:t>
      </w:r>
      <w:r w:rsidR="00B123F2">
        <w:rPr>
          <w:rFonts w:cs="Times New Roman"/>
          <w:color w:val="auto"/>
          <w:kern w:val="0"/>
          <w:sz w:val="20"/>
          <w:szCs w:val="20"/>
          <w:lang w:eastAsia="pl-PL"/>
        </w:rPr>
        <w:t>przedmiotu dzierżawy</w:t>
      </w:r>
      <w:r w:rsidRPr="00FA66C7">
        <w:rPr>
          <w:rFonts w:cs="Times New Roman"/>
          <w:color w:val="auto"/>
          <w:kern w:val="0"/>
          <w:sz w:val="20"/>
          <w:szCs w:val="20"/>
          <w:lang w:eastAsia="pl-PL"/>
        </w:rPr>
        <w:t xml:space="preserve"> ……………………</w:t>
      </w:r>
    </w:p>
    <w:p w14:paraId="196B154B" w14:textId="77777777" w:rsidR="008A7D96" w:rsidRPr="00FA66C7" w:rsidRDefault="008A7D96" w:rsidP="008A7D96">
      <w:pPr>
        <w:widowControl/>
        <w:suppressAutoHyphens w:val="0"/>
        <w:autoSpaceDE w:val="0"/>
        <w:autoSpaceDN w:val="0"/>
        <w:adjustRightInd w:val="0"/>
        <w:jc w:val="both"/>
        <w:rPr>
          <w:rFonts w:cs="Times New Roman"/>
          <w:color w:val="auto"/>
          <w:kern w:val="0"/>
          <w:sz w:val="20"/>
          <w:szCs w:val="20"/>
          <w:lang w:eastAsia="pl-PL"/>
        </w:rPr>
      </w:pPr>
    </w:p>
    <w:p w14:paraId="2F4B952A" w14:textId="77777777" w:rsidR="008A7D96" w:rsidRPr="00FA66C7" w:rsidRDefault="008A7D96" w:rsidP="008A7D96">
      <w:pPr>
        <w:widowControl/>
        <w:suppressAutoHyphens w:val="0"/>
        <w:autoSpaceDE w:val="0"/>
        <w:autoSpaceDN w:val="0"/>
        <w:adjustRightInd w:val="0"/>
        <w:jc w:val="both"/>
        <w:rPr>
          <w:rFonts w:cs="Times New Roman"/>
          <w:color w:val="auto"/>
          <w:kern w:val="0"/>
          <w:sz w:val="20"/>
          <w:szCs w:val="20"/>
          <w:lang w:eastAsia="pl-PL"/>
        </w:rPr>
      </w:pPr>
    </w:p>
    <w:p w14:paraId="01A63BD6" w14:textId="77777777" w:rsidR="008A7D96" w:rsidRPr="00FA66C7" w:rsidRDefault="008A7D96" w:rsidP="008A7D96">
      <w:pPr>
        <w:widowControl/>
        <w:suppressAutoHyphens w:val="0"/>
        <w:autoSpaceDE w:val="0"/>
        <w:autoSpaceDN w:val="0"/>
        <w:adjustRightInd w:val="0"/>
        <w:jc w:val="both"/>
        <w:rPr>
          <w:rFonts w:cs="Times New Roman"/>
          <w:color w:val="auto"/>
          <w:kern w:val="0"/>
          <w:sz w:val="20"/>
          <w:szCs w:val="20"/>
          <w:lang w:eastAsia="pl-PL"/>
        </w:rPr>
      </w:pPr>
    </w:p>
    <w:p w14:paraId="61523078" w14:textId="77777777" w:rsidR="008A7D96" w:rsidRPr="00FA66C7" w:rsidRDefault="008A7D96" w:rsidP="008A7D96">
      <w:pPr>
        <w:widowControl/>
        <w:suppressAutoHyphens w:val="0"/>
        <w:autoSpaceDE w:val="0"/>
        <w:autoSpaceDN w:val="0"/>
        <w:adjustRightInd w:val="0"/>
        <w:jc w:val="both"/>
        <w:rPr>
          <w:rFonts w:cs="Times New Roman"/>
          <w:color w:val="auto"/>
          <w:kern w:val="0"/>
          <w:sz w:val="20"/>
          <w:szCs w:val="20"/>
          <w:lang w:eastAsia="pl-PL"/>
        </w:rPr>
      </w:pPr>
    </w:p>
    <w:p w14:paraId="291A607C" w14:textId="77777777" w:rsidR="008A7D96" w:rsidRPr="00FA66C7" w:rsidRDefault="008A7D96" w:rsidP="008A7D96">
      <w:pPr>
        <w:widowControl/>
        <w:suppressAutoHyphens w:val="0"/>
        <w:autoSpaceDE w:val="0"/>
        <w:autoSpaceDN w:val="0"/>
        <w:adjustRightInd w:val="0"/>
        <w:jc w:val="both"/>
        <w:rPr>
          <w:rFonts w:cs="Times New Roman"/>
          <w:color w:val="auto"/>
          <w:kern w:val="0"/>
          <w:sz w:val="20"/>
          <w:szCs w:val="20"/>
          <w:lang w:eastAsia="pl-PL"/>
        </w:rPr>
      </w:pPr>
    </w:p>
    <w:p w14:paraId="73F441C5" w14:textId="66764B5E" w:rsidR="008A7D96" w:rsidRPr="00FA66C7" w:rsidRDefault="008A7D96" w:rsidP="008A7D96">
      <w:pPr>
        <w:widowControl/>
        <w:suppressAutoHyphens w:val="0"/>
        <w:autoSpaceDE w:val="0"/>
        <w:autoSpaceDN w:val="0"/>
        <w:adjustRightInd w:val="0"/>
        <w:jc w:val="both"/>
        <w:rPr>
          <w:rFonts w:cs="Times New Roman"/>
          <w:color w:val="auto"/>
          <w:kern w:val="0"/>
          <w:sz w:val="20"/>
          <w:szCs w:val="20"/>
          <w:lang w:eastAsia="pl-PL"/>
        </w:rPr>
      </w:pPr>
      <w:r w:rsidRPr="00FA66C7">
        <w:rPr>
          <w:rFonts w:cs="Times New Roman"/>
          <w:color w:val="auto"/>
          <w:kern w:val="0"/>
          <w:sz w:val="20"/>
          <w:szCs w:val="20"/>
          <w:lang w:eastAsia="pl-PL"/>
        </w:rPr>
        <w:t xml:space="preserve">Szpital </w:t>
      </w:r>
      <w:r w:rsidR="009654AD">
        <w:rPr>
          <w:rFonts w:cs="Times New Roman"/>
          <w:color w:val="auto"/>
          <w:kern w:val="0"/>
          <w:sz w:val="20"/>
          <w:szCs w:val="20"/>
          <w:lang w:eastAsia="pl-PL"/>
        </w:rPr>
        <w:t>Specjalistyczny im Edmunda Biernackiego</w:t>
      </w:r>
      <w:r w:rsidRPr="00FA66C7">
        <w:rPr>
          <w:rFonts w:cs="Times New Roman"/>
          <w:color w:val="auto"/>
          <w:kern w:val="0"/>
          <w:sz w:val="20"/>
          <w:szCs w:val="20"/>
          <w:lang w:eastAsia="pl-PL"/>
        </w:rPr>
        <w:t xml:space="preserve"> w Mielcu oświadcza, że </w:t>
      </w:r>
      <w:r w:rsidR="006F2ACE">
        <w:rPr>
          <w:rFonts w:cs="Times New Roman"/>
          <w:color w:val="auto"/>
          <w:kern w:val="0"/>
          <w:sz w:val="20"/>
          <w:szCs w:val="20"/>
          <w:lang w:eastAsia="pl-PL"/>
        </w:rPr>
        <w:t>przedmiot dzierżawy</w:t>
      </w:r>
      <w:r w:rsidR="009654AD">
        <w:rPr>
          <w:rFonts w:cs="Times New Roman"/>
          <w:color w:val="auto"/>
          <w:kern w:val="0"/>
          <w:sz w:val="20"/>
          <w:szCs w:val="20"/>
          <w:lang w:eastAsia="pl-PL"/>
        </w:rPr>
        <w:t xml:space="preserve"> jest sprawny, kompletny i </w:t>
      </w:r>
      <w:r w:rsidRPr="00FA66C7">
        <w:rPr>
          <w:rFonts w:cs="Times New Roman"/>
          <w:color w:val="auto"/>
          <w:kern w:val="0"/>
          <w:sz w:val="20"/>
          <w:szCs w:val="20"/>
          <w:lang w:eastAsia="pl-PL"/>
        </w:rPr>
        <w:t>gotowy do użycia.</w:t>
      </w:r>
    </w:p>
    <w:p w14:paraId="7C8C22C4" w14:textId="77777777" w:rsidR="008A7D96" w:rsidRPr="00FA66C7" w:rsidRDefault="008A7D96" w:rsidP="008A7D96">
      <w:pPr>
        <w:widowControl/>
        <w:suppressAutoHyphens w:val="0"/>
        <w:autoSpaceDE w:val="0"/>
        <w:autoSpaceDN w:val="0"/>
        <w:adjustRightInd w:val="0"/>
        <w:jc w:val="both"/>
        <w:rPr>
          <w:rFonts w:cs="Times New Roman"/>
          <w:color w:val="auto"/>
          <w:kern w:val="0"/>
          <w:sz w:val="20"/>
          <w:szCs w:val="20"/>
          <w:lang w:eastAsia="pl-PL"/>
        </w:rPr>
      </w:pPr>
    </w:p>
    <w:p w14:paraId="271EB151" w14:textId="77777777" w:rsidR="008A7D96" w:rsidRPr="00FA66C7" w:rsidRDefault="008A7D96" w:rsidP="008A7D96">
      <w:pPr>
        <w:widowControl/>
        <w:suppressAutoHyphens w:val="0"/>
        <w:autoSpaceDE w:val="0"/>
        <w:autoSpaceDN w:val="0"/>
        <w:adjustRightInd w:val="0"/>
        <w:jc w:val="both"/>
        <w:rPr>
          <w:rFonts w:cs="Times New Roman"/>
          <w:color w:val="auto"/>
          <w:kern w:val="0"/>
          <w:sz w:val="20"/>
          <w:szCs w:val="20"/>
          <w:lang w:eastAsia="pl-PL"/>
        </w:rPr>
      </w:pPr>
    </w:p>
    <w:p w14:paraId="5F852A7E" w14:textId="77777777" w:rsidR="008A7D96" w:rsidRPr="00FA66C7" w:rsidRDefault="008A7D96" w:rsidP="008A7D96">
      <w:pPr>
        <w:widowControl/>
        <w:suppressAutoHyphens w:val="0"/>
        <w:autoSpaceDE w:val="0"/>
        <w:autoSpaceDN w:val="0"/>
        <w:adjustRightInd w:val="0"/>
        <w:jc w:val="both"/>
        <w:rPr>
          <w:rFonts w:cs="Times New Roman"/>
          <w:color w:val="auto"/>
          <w:kern w:val="0"/>
          <w:sz w:val="20"/>
          <w:szCs w:val="20"/>
          <w:lang w:eastAsia="pl-PL"/>
        </w:rPr>
      </w:pPr>
    </w:p>
    <w:p w14:paraId="12BC1B36" w14:textId="77777777" w:rsidR="008A7D96" w:rsidRPr="00F3698A" w:rsidRDefault="008A7D96" w:rsidP="008A7D96">
      <w:pPr>
        <w:keepNext/>
        <w:keepLines/>
        <w:widowControl/>
        <w:suppressAutoHyphens w:val="0"/>
        <w:autoSpaceDE w:val="0"/>
        <w:autoSpaceDN w:val="0"/>
        <w:adjustRightInd w:val="0"/>
        <w:spacing w:before="480"/>
        <w:jc w:val="center"/>
        <w:outlineLvl w:val="0"/>
        <w:rPr>
          <w:rFonts w:cs="Times New Roman"/>
          <w:b/>
          <w:bCs/>
          <w:color w:val="auto"/>
          <w:kern w:val="0"/>
          <w:sz w:val="28"/>
          <w:szCs w:val="28"/>
          <w:lang w:eastAsia="pl-PL"/>
        </w:rPr>
      </w:pPr>
      <w:r w:rsidRPr="00F3698A">
        <w:rPr>
          <w:rFonts w:cs="Times New Roman"/>
          <w:b/>
          <w:bCs/>
          <w:color w:val="auto"/>
          <w:kern w:val="0"/>
          <w:sz w:val="28"/>
          <w:szCs w:val="28"/>
          <w:lang w:eastAsia="pl-PL"/>
        </w:rPr>
        <w:t>DZIERŻAWCA</w:t>
      </w:r>
      <w:r w:rsidRPr="00F3698A">
        <w:rPr>
          <w:rFonts w:cs="Times New Roman"/>
          <w:b/>
          <w:bCs/>
          <w:color w:val="auto"/>
          <w:kern w:val="0"/>
          <w:sz w:val="28"/>
          <w:szCs w:val="28"/>
          <w:lang w:eastAsia="pl-PL"/>
        </w:rPr>
        <w:tab/>
      </w:r>
      <w:r w:rsidRPr="00F3698A">
        <w:rPr>
          <w:rFonts w:cs="Times New Roman"/>
          <w:b/>
          <w:bCs/>
          <w:color w:val="auto"/>
          <w:kern w:val="0"/>
          <w:sz w:val="28"/>
          <w:szCs w:val="28"/>
          <w:lang w:eastAsia="pl-PL"/>
        </w:rPr>
        <w:tab/>
      </w:r>
      <w:r w:rsidRPr="00F3698A">
        <w:rPr>
          <w:rFonts w:cs="Times New Roman"/>
          <w:b/>
          <w:bCs/>
          <w:color w:val="auto"/>
          <w:kern w:val="0"/>
          <w:sz w:val="28"/>
          <w:szCs w:val="28"/>
          <w:lang w:eastAsia="pl-PL"/>
        </w:rPr>
        <w:tab/>
      </w:r>
      <w:r w:rsidRPr="00F3698A">
        <w:rPr>
          <w:rFonts w:cs="Times New Roman"/>
          <w:b/>
          <w:bCs/>
          <w:color w:val="auto"/>
          <w:kern w:val="0"/>
          <w:sz w:val="28"/>
          <w:szCs w:val="28"/>
          <w:lang w:eastAsia="pl-PL"/>
        </w:rPr>
        <w:tab/>
      </w:r>
      <w:r w:rsidRPr="00F3698A">
        <w:rPr>
          <w:rFonts w:cs="Times New Roman"/>
          <w:b/>
          <w:bCs/>
          <w:color w:val="auto"/>
          <w:kern w:val="0"/>
          <w:sz w:val="28"/>
          <w:szCs w:val="28"/>
          <w:lang w:eastAsia="pl-PL"/>
        </w:rPr>
        <w:tab/>
      </w:r>
      <w:r w:rsidRPr="00F3698A">
        <w:rPr>
          <w:rFonts w:cs="Times New Roman"/>
          <w:b/>
          <w:bCs/>
          <w:color w:val="auto"/>
          <w:kern w:val="0"/>
          <w:sz w:val="28"/>
          <w:szCs w:val="28"/>
          <w:lang w:eastAsia="pl-PL"/>
        </w:rPr>
        <w:tab/>
      </w:r>
      <w:r w:rsidRPr="00F3698A">
        <w:rPr>
          <w:rFonts w:cs="Times New Roman"/>
          <w:b/>
          <w:bCs/>
          <w:color w:val="auto"/>
          <w:kern w:val="0"/>
          <w:sz w:val="28"/>
          <w:szCs w:val="28"/>
          <w:lang w:eastAsia="pl-PL"/>
        </w:rPr>
        <w:tab/>
      </w:r>
      <w:r w:rsidRPr="00F3698A">
        <w:rPr>
          <w:rFonts w:cs="Times New Roman"/>
          <w:b/>
          <w:bCs/>
          <w:color w:val="auto"/>
          <w:kern w:val="0"/>
          <w:sz w:val="28"/>
          <w:szCs w:val="28"/>
          <w:lang w:eastAsia="pl-PL"/>
        </w:rPr>
        <w:tab/>
      </w:r>
      <w:r w:rsidRPr="00F3698A">
        <w:rPr>
          <w:rFonts w:cs="Times New Roman"/>
          <w:b/>
          <w:bCs/>
          <w:color w:val="auto"/>
          <w:kern w:val="0"/>
          <w:sz w:val="28"/>
          <w:szCs w:val="28"/>
          <w:lang w:eastAsia="pl-PL"/>
        </w:rPr>
        <w:tab/>
      </w:r>
      <w:r w:rsidRPr="00F3698A">
        <w:rPr>
          <w:rFonts w:cs="Times New Roman"/>
          <w:b/>
          <w:bCs/>
          <w:color w:val="auto"/>
          <w:kern w:val="0"/>
          <w:sz w:val="28"/>
          <w:szCs w:val="28"/>
          <w:lang w:eastAsia="pl-PL"/>
        </w:rPr>
        <w:tab/>
      </w:r>
      <w:r w:rsidRPr="00F3698A">
        <w:rPr>
          <w:rFonts w:cs="Times New Roman"/>
          <w:b/>
          <w:bCs/>
          <w:color w:val="auto"/>
          <w:kern w:val="0"/>
          <w:sz w:val="28"/>
          <w:szCs w:val="28"/>
          <w:lang w:eastAsia="pl-PL"/>
        </w:rPr>
        <w:tab/>
      </w:r>
      <w:r w:rsidRPr="00F3698A">
        <w:rPr>
          <w:rFonts w:cs="Times New Roman"/>
          <w:b/>
          <w:bCs/>
          <w:color w:val="auto"/>
          <w:kern w:val="0"/>
          <w:sz w:val="28"/>
          <w:szCs w:val="28"/>
          <w:lang w:eastAsia="pl-PL"/>
        </w:rPr>
        <w:tab/>
      </w:r>
      <w:r w:rsidRPr="00F3698A">
        <w:rPr>
          <w:rFonts w:cs="Times New Roman"/>
          <w:b/>
          <w:bCs/>
          <w:color w:val="auto"/>
          <w:kern w:val="0"/>
          <w:sz w:val="28"/>
          <w:szCs w:val="28"/>
          <w:lang w:eastAsia="pl-PL"/>
        </w:rPr>
        <w:tab/>
      </w:r>
      <w:r w:rsidRPr="00F3698A">
        <w:rPr>
          <w:rFonts w:cs="Times New Roman"/>
          <w:b/>
          <w:bCs/>
          <w:color w:val="auto"/>
          <w:kern w:val="0"/>
          <w:sz w:val="28"/>
          <w:szCs w:val="28"/>
          <w:lang w:eastAsia="pl-PL"/>
        </w:rPr>
        <w:tab/>
      </w:r>
      <w:r w:rsidRPr="00F3698A">
        <w:rPr>
          <w:rFonts w:cs="Times New Roman"/>
          <w:b/>
          <w:bCs/>
          <w:color w:val="auto"/>
          <w:kern w:val="0"/>
          <w:sz w:val="28"/>
          <w:szCs w:val="28"/>
          <w:lang w:eastAsia="pl-PL"/>
        </w:rPr>
        <w:tab/>
      </w:r>
      <w:r w:rsidRPr="00F3698A">
        <w:rPr>
          <w:rFonts w:cs="Times New Roman"/>
          <w:b/>
          <w:bCs/>
          <w:color w:val="auto"/>
          <w:kern w:val="0"/>
          <w:sz w:val="28"/>
          <w:szCs w:val="28"/>
          <w:lang w:eastAsia="pl-PL"/>
        </w:rPr>
        <w:tab/>
      </w:r>
      <w:r w:rsidRPr="00F3698A">
        <w:rPr>
          <w:rFonts w:cs="Times New Roman"/>
          <w:b/>
          <w:bCs/>
          <w:color w:val="auto"/>
          <w:kern w:val="0"/>
          <w:sz w:val="28"/>
          <w:szCs w:val="28"/>
          <w:lang w:eastAsia="pl-PL"/>
        </w:rPr>
        <w:tab/>
      </w:r>
      <w:r w:rsidRPr="00F3698A">
        <w:rPr>
          <w:rFonts w:cs="Times New Roman"/>
          <w:b/>
          <w:bCs/>
          <w:color w:val="auto"/>
          <w:kern w:val="0"/>
          <w:sz w:val="28"/>
          <w:szCs w:val="28"/>
          <w:lang w:eastAsia="pl-PL"/>
        </w:rPr>
        <w:tab/>
      </w:r>
      <w:r w:rsidRPr="00F3698A">
        <w:rPr>
          <w:rFonts w:cs="Times New Roman"/>
          <w:b/>
          <w:bCs/>
          <w:color w:val="auto"/>
          <w:kern w:val="0"/>
          <w:sz w:val="28"/>
          <w:szCs w:val="28"/>
          <w:lang w:eastAsia="pl-PL"/>
        </w:rPr>
        <w:tab/>
      </w:r>
      <w:r w:rsidRPr="00F3698A">
        <w:rPr>
          <w:rFonts w:cs="Times New Roman"/>
          <w:b/>
          <w:bCs/>
          <w:color w:val="auto"/>
          <w:kern w:val="0"/>
          <w:sz w:val="28"/>
          <w:szCs w:val="28"/>
          <w:lang w:eastAsia="pl-PL"/>
        </w:rPr>
        <w:tab/>
      </w:r>
      <w:r w:rsidRPr="00F3698A">
        <w:rPr>
          <w:rFonts w:cs="Times New Roman"/>
          <w:b/>
          <w:bCs/>
          <w:color w:val="auto"/>
          <w:kern w:val="0"/>
          <w:sz w:val="28"/>
          <w:szCs w:val="28"/>
          <w:lang w:eastAsia="pl-PL"/>
        </w:rPr>
        <w:tab/>
      </w:r>
      <w:r w:rsidRPr="00F3698A">
        <w:rPr>
          <w:rFonts w:cs="Times New Roman"/>
          <w:b/>
          <w:bCs/>
          <w:color w:val="auto"/>
          <w:kern w:val="0"/>
          <w:sz w:val="28"/>
          <w:szCs w:val="28"/>
          <w:lang w:eastAsia="pl-PL"/>
        </w:rPr>
        <w:tab/>
      </w:r>
      <w:r w:rsidRPr="00F3698A">
        <w:rPr>
          <w:rFonts w:cs="Times New Roman"/>
          <w:b/>
          <w:bCs/>
          <w:color w:val="auto"/>
          <w:kern w:val="0"/>
          <w:sz w:val="28"/>
          <w:szCs w:val="28"/>
          <w:lang w:eastAsia="pl-PL"/>
        </w:rPr>
        <w:tab/>
      </w:r>
      <w:r w:rsidRPr="00F3698A">
        <w:rPr>
          <w:rFonts w:cs="Times New Roman"/>
          <w:b/>
          <w:bCs/>
          <w:color w:val="auto"/>
          <w:kern w:val="0"/>
          <w:sz w:val="28"/>
          <w:szCs w:val="28"/>
          <w:lang w:eastAsia="pl-PL"/>
        </w:rPr>
        <w:tab/>
      </w:r>
      <w:r w:rsidRPr="00F3698A">
        <w:rPr>
          <w:rFonts w:cs="Times New Roman"/>
          <w:b/>
          <w:bCs/>
          <w:color w:val="auto"/>
          <w:kern w:val="0"/>
          <w:sz w:val="28"/>
          <w:szCs w:val="28"/>
          <w:lang w:eastAsia="pl-PL"/>
        </w:rPr>
        <w:tab/>
      </w:r>
      <w:r w:rsidRPr="00F3698A">
        <w:rPr>
          <w:rFonts w:cs="Times New Roman"/>
          <w:b/>
          <w:bCs/>
          <w:color w:val="auto"/>
          <w:kern w:val="0"/>
          <w:sz w:val="28"/>
          <w:szCs w:val="28"/>
          <w:lang w:eastAsia="pl-PL"/>
        </w:rPr>
        <w:tab/>
      </w:r>
      <w:r w:rsidRPr="00F3698A">
        <w:rPr>
          <w:rFonts w:cs="Times New Roman"/>
          <w:b/>
          <w:bCs/>
          <w:color w:val="auto"/>
          <w:kern w:val="0"/>
          <w:sz w:val="28"/>
          <w:szCs w:val="28"/>
          <w:lang w:eastAsia="pl-PL"/>
        </w:rPr>
        <w:tab/>
      </w:r>
      <w:r w:rsidRPr="00F3698A">
        <w:rPr>
          <w:rFonts w:cs="Times New Roman"/>
          <w:b/>
          <w:bCs/>
          <w:color w:val="auto"/>
          <w:kern w:val="0"/>
          <w:sz w:val="28"/>
          <w:szCs w:val="28"/>
          <w:lang w:eastAsia="pl-PL"/>
        </w:rPr>
        <w:tab/>
      </w:r>
      <w:r w:rsidRPr="00F3698A">
        <w:rPr>
          <w:rFonts w:cs="Times New Roman"/>
          <w:b/>
          <w:bCs/>
          <w:color w:val="auto"/>
          <w:kern w:val="0"/>
          <w:sz w:val="28"/>
          <w:szCs w:val="28"/>
          <w:lang w:eastAsia="pl-PL"/>
        </w:rPr>
        <w:tab/>
      </w:r>
      <w:r w:rsidRPr="00F3698A">
        <w:rPr>
          <w:rFonts w:cs="Times New Roman"/>
          <w:b/>
          <w:bCs/>
          <w:color w:val="auto"/>
          <w:kern w:val="0"/>
          <w:sz w:val="28"/>
          <w:szCs w:val="28"/>
          <w:lang w:eastAsia="pl-PL"/>
        </w:rPr>
        <w:tab/>
      </w:r>
      <w:r w:rsidRPr="00F3698A">
        <w:rPr>
          <w:rFonts w:cs="Times New Roman"/>
          <w:b/>
          <w:bCs/>
          <w:color w:val="auto"/>
          <w:kern w:val="0"/>
          <w:sz w:val="28"/>
          <w:szCs w:val="28"/>
          <w:lang w:eastAsia="pl-PL"/>
        </w:rPr>
        <w:tab/>
        <w:t>WYDZIERŻAWIAJĄCY</w:t>
      </w:r>
    </w:p>
    <w:p w14:paraId="556CAE9F" w14:textId="77777777" w:rsidR="008A7D96" w:rsidRPr="00FA66C7" w:rsidRDefault="008A7D96" w:rsidP="008A7D96">
      <w:pPr>
        <w:widowControl/>
        <w:tabs>
          <w:tab w:val="left" w:pos="8460"/>
        </w:tabs>
        <w:suppressAutoHyphens w:val="0"/>
        <w:autoSpaceDE w:val="0"/>
        <w:autoSpaceDN w:val="0"/>
        <w:adjustRightInd w:val="0"/>
        <w:jc w:val="right"/>
        <w:rPr>
          <w:rFonts w:cs="Times New Roman"/>
          <w:color w:val="000000"/>
          <w:kern w:val="0"/>
          <w:sz w:val="20"/>
          <w:szCs w:val="20"/>
          <w:lang w:eastAsia="pl-PL"/>
        </w:rPr>
      </w:pPr>
    </w:p>
    <w:sectPr w:rsidR="008A7D96" w:rsidRPr="00FA66C7">
      <w:headerReference w:type="default" r:id="rId8"/>
      <w:footerReference w:type="default" r:id="rId9"/>
      <w:pgSz w:w="11906" w:h="16838"/>
      <w:pgMar w:top="1418" w:right="1418" w:bottom="1418" w:left="1418" w:header="0" w:footer="851" w:gutter="0"/>
      <w:cols w:space="708"/>
      <w:docGrid w:linePitch="24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7C67A2F" w14:textId="77777777" w:rsidR="001D7AD3" w:rsidRDefault="001D7AD3">
      <w:r>
        <w:separator/>
      </w:r>
    </w:p>
  </w:endnote>
  <w:endnote w:type="continuationSeparator" w:id="0">
    <w:p w14:paraId="3AD0E738" w14:textId="77777777" w:rsidR="001D7AD3" w:rsidRDefault="001D7A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Gentium Basic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Bookman Old Style">
    <w:altName w:val="Sitka Small"/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732608" w14:textId="77777777" w:rsidR="00892F8E" w:rsidRDefault="00892F8E" w:rsidP="00C32E25">
    <w:pPr>
      <w:jc w:val="center"/>
    </w:pPr>
    <w:r>
      <w:fldChar w:fldCharType="begin"/>
    </w:r>
    <w:r>
      <w:instrText xml:space="preserve"> PAGE </w:instrText>
    </w:r>
    <w:r>
      <w:fldChar w:fldCharType="separate"/>
    </w:r>
    <w:r w:rsidR="00A91317">
      <w:rPr>
        <w:noProof/>
      </w:rPr>
      <w:t>3</w:t>
    </w:r>
    <w:r>
      <w:fldChar w:fldCharType="end"/>
    </w:r>
  </w:p>
  <w:p w14:paraId="7E86BD72" w14:textId="77777777" w:rsidR="00892F8E" w:rsidRDefault="00892F8E">
    <w:pPr>
      <w:pStyle w:val="Stopka"/>
      <w:widowControl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6575351" w14:textId="77777777" w:rsidR="001D7AD3" w:rsidRDefault="001D7AD3">
      <w:r>
        <w:separator/>
      </w:r>
    </w:p>
  </w:footnote>
  <w:footnote w:type="continuationSeparator" w:id="0">
    <w:p w14:paraId="3587F94B" w14:textId="77777777" w:rsidR="001D7AD3" w:rsidRDefault="001D7AD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70DAE8" w14:textId="77777777" w:rsidR="00892F8E" w:rsidRDefault="00892F8E">
    <w:pPr>
      <w:pStyle w:val="Nagwek"/>
    </w:pPr>
    <w:r>
      <w:rPr>
        <w:rFonts w:cs="Times New Roman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  <w:rPr>
        <w:b/>
        <w:bCs/>
        <w:sz w:val="20"/>
        <w:szCs w:val="20"/>
      </w:r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991" w:hanging="283"/>
      </w:pPr>
      <w:rPr>
        <w:rFonts w:ascii="Symbol" w:hAnsi="Symbol" w:cs="Symbol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/>
        <w:spacing w:val="-4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085"/>
        </w:tabs>
        <w:ind w:left="1085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1805"/>
        </w:tabs>
        <w:ind w:left="1805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525"/>
        </w:tabs>
        <w:ind w:left="2525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245"/>
        </w:tabs>
        <w:ind w:left="3245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3965"/>
        </w:tabs>
        <w:ind w:left="3965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4685"/>
        </w:tabs>
        <w:ind w:left="4685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405"/>
        </w:tabs>
        <w:ind w:left="5405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125"/>
        </w:tabs>
        <w:ind w:left="6125" w:hanging="360"/>
      </w:pPr>
      <w:rPr>
        <w:rFonts w:ascii="Wingdings" w:hAnsi="Wingdings"/>
      </w:rPr>
    </w:lvl>
  </w:abstractNum>
  <w:abstractNum w:abstractNumId="3" w15:restartNumberingAfterBreak="0">
    <w:nsid w:val="00000005"/>
    <w:multiLevelType w:val="multi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spacing w:val="-5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6"/>
    <w:multiLevelType w:val="multilevel"/>
    <w:tmpl w:val="00000006"/>
    <w:name w:val="WW8Num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Symbol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cs="Times New Roman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/>
      </w:rPr>
    </w:lvl>
  </w:abstractNum>
  <w:abstractNum w:abstractNumId="6" w15:restartNumberingAfterBreak="0">
    <w:nsid w:val="00000008"/>
    <w:multiLevelType w:val="multilevel"/>
    <w:tmpl w:val="00000008"/>
    <w:name w:val="WW8Num8"/>
    <w:lvl w:ilvl="0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7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8" w15:restartNumberingAfterBreak="0">
    <w:nsid w:val="0000000B"/>
    <w:multiLevelType w:val="multilevel"/>
    <w:tmpl w:val="D7E6415A"/>
    <w:name w:val="WW8Num1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0000000C"/>
    <w:multiLevelType w:val="multilevel"/>
    <w:tmpl w:val="006C6720"/>
    <w:name w:val="WW8Num1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D"/>
    <w:multiLevelType w:val="multilevel"/>
    <w:tmpl w:val="E29030A8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3" w:hanging="360"/>
      </w:pPr>
      <w:rPr>
        <w:color w:val="00000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3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3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3" w:hanging="180"/>
      </w:pPr>
    </w:lvl>
  </w:abstractNum>
  <w:abstractNum w:abstractNumId="11" w15:restartNumberingAfterBreak="0">
    <w:nsid w:val="0000000E"/>
    <w:multiLevelType w:val="multilevel"/>
    <w:tmpl w:val="654CAD26"/>
    <w:name w:val="WW8Num14"/>
    <w:lvl w:ilvl="0">
      <w:start w:val="1"/>
      <w:numFmt w:val="lowerLetter"/>
      <w:lvlText w:val="%1)"/>
      <w:lvlJc w:val="left"/>
      <w:pPr>
        <w:tabs>
          <w:tab w:val="num" w:pos="0"/>
        </w:tabs>
        <w:ind w:left="1083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3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3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3" w:hanging="180"/>
      </w:pPr>
    </w:lvl>
  </w:abstractNum>
  <w:abstractNum w:abstractNumId="12" w15:restartNumberingAfterBreak="0">
    <w:nsid w:val="0000000F"/>
    <w:multiLevelType w:val="multilevel"/>
    <w:tmpl w:val="0000000F"/>
    <w:name w:val="WW8Num15"/>
    <w:lvl w:ilvl="0">
      <w:start w:val="1"/>
      <w:numFmt w:val="lowerLetter"/>
      <w:lvlText w:val="%1)"/>
      <w:lvlJc w:val="left"/>
      <w:pPr>
        <w:tabs>
          <w:tab w:val="num" w:pos="294"/>
        </w:tabs>
        <w:ind w:left="1377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294"/>
        </w:tabs>
        <w:ind w:left="2097" w:hanging="360"/>
      </w:pPr>
    </w:lvl>
    <w:lvl w:ilvl="2">
      <w:start w:val="1"/>
      <w:numFmt w:val="lowerRoman"/>
      <w:lvlText w:val="%3."/>
      <w:lvlJc w:val="right"/>
      <w:pPr>
        <w:tabs>
          <w:tab w:val="num" w:pos="294"/>
        </w:tabs>
        <w:ind w:left="2817" w:hanging="180"/>
      </w:pPr>
    </w:lvl>
    <w:lvl w:ilvl="3">
      <w:start w:val="1"/>
      <w:numFmt w:val="decimal"/>
      <w:lvlText w:val="%4."/>
      <w:lvlJc w:val="left"/>
      <w:pPr>
        <w:tabs>
          <w:tab w:val="num" w:pos="294"/>
        </w:tabs>
        <w:ind w:left="3537" w:hanging="360"/>
      </w:pPr>
    </w:lvl>
    <w:lvl w:ilvl="4">
      <w:start w:val="1"/>
      <w:numFmt w:val="lowerLetter"/>
      <w:lvlText w:val="%5."/>
      <w:lvlJc w:val="left"/>
      <w:pPr>
        <w:tabs>
          <w:tab w:val="num" w:pos="294"/>
        </w:tabs>
        <w:ind w:left="4257" w:hanging="360"/>
      </w:pPr>
    </w:lvl>
    <w:lvl w:ilvl="5">
      <w:start w:val="1"/>
      <w:numFmt w:val="lowerRoman"/>
      <w:lvlText w:val="%6."/>
      <w:lvlJc w:val="right"/>
      <w:pPr>
        <w:tabs>
          <w:tab w:val="num" w:pos="294"/>
        </w:tabs>
        <w:ind w:left="4977" w:hanging="180"/>
      </w:pPr>
    </w:lvl>
    <w:lvl w:ilvl="6">
      <w:start w:val="1"/>
      <w:numFmt w:val="decimal"/>
      <w:lvlText w:val="%7."/>
      <w:lvlJc w:val="left"/>
      <w:pPr>
        <w:tabs>
          <w:tab w:val="num" w:pos="294"/>
        </w:tabs>
        <w:ind w:left="5697" w:hanging="360"/>
      </w:pPr>
    </w:lvl>
    <w:lvl w:ilvl="7">
      <w:start w:val="1"/>
      <w:numFmt w:val="lowerLetter"/>
      <w:lvlText w:val="%8."/>
      <w:lvlJc w:val="left"/>
      <w:pPr>
        <w:tabs>
          <w:tab w:val="num" w:pos="294"/>
        </w:tabs>
        <w:ind w:left="6417" w:hanging="360"/>
      </w:pPr>
    </w:lvl>
    <w:lvl w:ilvl="8">
      <w:start w:val="1"/>
      <w:numFmt w:val="lowerRoman"/>
      <w:lvlText w:val="%9."/>
      <w:lvlJc w:val="right"/>
      <w:pPr>
        <w:tabs>
          <w:tab w:val="num" w:pos="294"/>
        </w:tabs>
        <w:ind w:left="7137" w:hanging="180"/>
      </w:pPr>
    </w:lvl>
  </w:abstractNum>
  <w:abstractNum w:abstractNumId="13" w15:restartNumberingAfterBreak="0">
    <w:nsid w:val="00000010"/>
    <w:multiLevelType w:val="multilevel"/>
    <w:tmpl w:val="00000010"/>
    <w:name w:val="WW8Num1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4" w15:restartNumberingAfterBreak="0">
    <w:nsid w:val="00000011"/>
    <w:multiLevelType w:val="multilevel"/>
    <w:tmpl w:val="00000011"/>
    <w:name w:val="WW8Num17"/>
    <w:lvl w:ilvl="0">
      <w:start w:val="1"/>
      <w:numFmt w:val="lowerLetter"/>
      <w:lvlText w:val="%1)"/>
      <w:lvlJc w:val="left"/>
      <w:pPr>
        <w:tabs>
          <w:tab w:val="num" w:pos="762"/>
        </w:tabs>
        <w:ind w:left="762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122"/>
        </w:tabs>
        <w:ind w:left="1122" w:hanging="360"/>
      </w:pPr>
    </w:lvl>
    <w:lvl w:ilvl="2">
      <w:start w:val="1"/>
      <w:numFmt w:val="decimal"/>
      <w:lvlText w:val="%3."/>
      <w:lvlJc w:val="left"/>
      <w:pPr>
        <w:tabs>
          <w:tab w:val="num" w:pos="1482"/>
        </w:tabs>
        <w:ind w:left="1482" w:hanging="360"/>
      </w:pPr>
    </w:lvl>
    <w:lvl w:ilvl="3">
      <w:start w:val="1"/>
      <w:numFmt w:val="decimal"/>
      <w:lvlText w:val="%4."/>
      <w:lvlJc w:val="left"/>
      <w:pPr>
        <w:tabs>
          <w:tab w:val="num" w:pos="1842"/>
        </w:tabs>
        <w:ind w:left="1842" w:hanging="360"/>
      </w:pPr>
    </w:lvl>
    <w:lvl w:ilvl="4">
      <w:start w:val="1"/>
      <w:numFmt w:val="decimal"/>
      <w:lvlText w:val="%5."/>
      <w:lvlJc w:val="left"/>
      <w:pPr>
        <w:tabs>
          <w:tab w:val="num" w:pos="2202"/>
        </w:tabs>
        <w:ind w:left="2202" w:hanging="360"/>
      </w:pPr>
    </w:lvl>
    <w:lvl w:ilvl="5">
      <w:start w:val="1"/>
      <w:numFmt w:val="decimal"/>
      <w:lvlText w:val="%6."/>
      <w:lvlJc w:val="left"/>
      <w:pPr>
        <w:tabs>
          <w:tab w:val="num" w:pos="2562"/>
        </w:tabs>
        <w:ind w:left="2562" w:hanging="360"/>
      </w:pPr>
    </w:lvl>
    <w:lvl w:ilvl="6">
      <w:start w:val="1"/>
      <w:numFmt w:val="decimal"/>
      <w:lvlText w:val="%7."/>
      <w:lvlJc w:val="left"/>
      <w:pPr>
        <w:tabs>
          <w:tab w:val="num" w:pos="2922"/>
        </w:tabs>
        <w:ind w:left="2922" w:hanging="360"/>
      </w:pPr>
    </w:lvl>
    <w:lvl w:ilvl="7">
      <w:start w:val="1"/>
      <w:numFmt w:val="decimal"/>
      <w:lvlText w:val="%8."/>
      <w:lvlJc w:val="left"/>
      <w:pPr>
        <w:tabs>
          <w:tab w:val="num" w:pos="3282"/>
        </w:tabs>
        <w:ind w:left="3282" w:hanging="360"/>
      </w:pPr>
    </w:lvl>
    <w:lvl w:ilvl="8">
      <w:start w:val="1"/>
      <w:numFmt w:val="decimal"/>
      <w:lvlText w:val="%9."/>
      <w:lvlJc w:val="left"/>
      <w:pPr>
        <w:tabs>
          <w:tab w:val="num" w:pos="3642"/>
        </w:tabs>
        <w:ind w:left="3642" w:hanging="360"/>
      </w:pPr>
    </w:lvl>
  </w:abstractNum>
  <w:abstractNum w:abstractNumId="15" w15:restartNumberingAfterBreak="0">
    <w:nsid w:val="00000012"/>
    <w:multiLevelType w:val="multilevel"/>
    <w:tmpl w:val="00000012"/>
    <w:name w:val="WW8Num18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ascii="Times New Roman" w:eastAsia="Calibri" w:hAnsi="Times New Roman" w:cs="Times New Roman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6" w15:restartNumberingAfterBreak="0">
    <w:nsid w:val="00000013"/>
    <w:multiLevelType w:val="multilevel"/>
    <w:tmpl w:val="A970CD7C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7" w15:restartNumberingAfterBreak="0">
    <w:nsid w:val="00000014"/>
    <w:multiLevelType w:val="multilevel"/>
    <w:tmpl w:val="00000014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8" w15:restartNumberingAfterBreak="0">
    <w:nsid w:val="00000015"/>
    <w:multiLevelType w:val="multilevel"/>
    <w:tmpl w:val="309AFCAA"/>
    <w:name w:val="WW8Num2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i w:val="0"/>
        <w:i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9" w15:restartNumberingAfterBreak="0">
    <w:nsid w:val="00000016"/>
    <w:multiLevelType w:val="multilevel"/>
    <w:tmpl w:val="61823CE6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0" w15:restartNumberingAfterBreak="0">
    <w:nsid w:val="00000017"/>
    <w:multiLevelType w:val="multilevel"/>
    <w:tmpl w:val="732A8F9E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1" w15:restartNumberingAfterBreak="0">
    <w:nsid w:val="00000018"/>
    <w:multiLevelType w:val="multilevel"/>
    <w:tmpl w:val="D2606368"/>
    <w:name w:val="WW8Num2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2" w15:restartNumberingAfterBreak="0">
    <w:nsid w:val="00000019"/>
    <w:multiLevelType w:val="multilevel"/>
    <w:tmpl w:val="A774ACB2"/>
    <w:name w:val="WW8Num2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3" w15:restartNumberingAfterBreak="0">
    <w:nsid w:val="0000001A"/>
    <w:multiLevelType w:val="multilevel"/>
    <w:tmpl w:val="DD1AD674"/>
    <w:name w:val="WW8Num2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4" w15:restartNumberingAfterBreak="0">
    <w:nsid w:val="0000001B"/>
    <w:multiLevelType w:val="multilevel"/>
    <w:tmpl w:val="0000001B"/>
    <w:name w:val="WW8Num2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5" w15:restartNumberingAfterBreak="0">
    <w:nsid w:val="0000001C"/>
    <w:multiLevelType w:val="multilevel"/>
    <w:tmpl w:val="54F0D8A0"/>
    <w:name w:val="WW8Num2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6" w15:restartNumberingAfterBreak="0">
    <w:nsid w:val="0000001D"/>
    <w:multiLevelType w:val="multilevel"/>
    <w:tmpl w:val="40F6A7D6"/>
    <w:name w:val="WW8Num29"/>
    <w:lvl w:ilvl="0">
      <w:start w:val="1"/>
      <w:numFmt w:val="lowerLetter"/>
      <w:lvlText w:val="%1)"/>
      <w:lvlJc w:val="left"/>
      <w:pPr>
        <w:tabs>
          <w:tab w:val="num" w:pos="0"/>
        </w:tabs>
        <w:ind w:left="1083" w:hanging="360"/>
      </w:pPr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3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3" w:hanging="180"/>
      </w:pPr>
      <w:rPr>
        <w:rFonts w:ascii="Symbol" w:hAnsi="Symbol" w:cs="Symbol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4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3" w:hanging="180"/>
      </w:pPr>
    </w:lvl>
  </w:abstractNum>
  <w:abstractNum w:abstractNumId="27" w15:restartNumberingAfterBreak="0">
    <w:nsid w:val="0000001F"/>
    <w:multiLevelType w:val="multilevel"/>
    <w:tmpl w:val="0000001F"/>
    <w:name w:val="WW8Num31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8" w15:restartNumberingAfterBreak="0">
    <w:nsid w:val="00000020"/>
    <w:multiLevelType w:val="multilevel"/>
    <w:tmpl w:val="7A6272E4"/>
    <w:name w:val="WW8Num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9" w15:restartNumberingAfterBreak="0">
    <w:nsid w:val="00000021"/>
    <w:multiLevelType w:val="multilevel"/>
    <w:tmpl w:val="00000021"/>
    <w:name w:val="WW8Num3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30" w15:restartNumberingAfterBreak="0">
    <w:nsid w:val="00000022"/>
    <w:multiLevelType w:val="multilevel"/>
    <w:tmpl w:val="8DA4678A"/>
    <w:name w:val="WW8Num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1" w15:restartNumberingAfterBreak="0">
    <w:nsid w:val="00000023"/>
    <w:multiLevelType w:val="multilevel"/>
    <w:tmpl w:val="00000023"/>
    <w:name w:val="WW8Num3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32" w15:restartNumberingAfterBreak="0">
    <w:nsid w:val="00000024"/>
    <w:multiLevelType w:val="multilevel"/>
    <w:tmpl w:val="00000024"/>
    <w:name w:val="WW8Num3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bCs w:val="0"/>
        <w:sz w:val="20"/>
        <w:szCs w:val="20"/>
      </w:rPr>
    </w:lvl>
    <w:lvl w:ilvl="1">
      <w:start w:val="3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3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3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3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3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3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3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3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3" w15:restartNumberingAfterBreak="0">
    <w:nsid w:val="00000025"/>
    <w:multiLevelType w:val="multilevel"/>
    <w:tmpl w:val="00000025"/>
    <w:name w:val="WW8Num3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4" w15:restartNumberingAfterBreak="0">
    <w:nsid w:val="00000026"/>
    <w:multiLevelType w:val="multilevel"/>
    <w:tmpl w:val="00000026"/>
    <w:name w:val="WW8Num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5" w15:restartNumberingAfterBreak="0">
    <w:nsid w:val="00000027"/>
    <w:multiLevelType w:val="multilevel"/>
    <w:tmpl w:val="00000027"/>
    <w:name w:val="WW8Num3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color w:val="00000A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00000028"/>
    <w:multiLevelType w:val="multilevel"/>
    <w:tmpl w:val="00000028"/>
    <w:name w:val="WW8Num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7" w15:restartNumberingAfterBreak="0">
    <w:nsid w:val="00000029"/>
    <w:multiLevelType w:val="multilevel"/>
    <w:tmpl w:val="00000029"/>
    <w:name w:val="WW8Num4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8" w15:restartNumberingAfterBreak="0">
    <w:nsid w:val="0000002A"/>
    <w:multiLevelType w:val="multilevel"/>
    <w:tmpl w:val="0000002A"/>
    <w:name w:val="WW8Num42"/>
    <w:lvl w:ilvl="0">
      <w:start w:val="1"/>
      <w:numFmt w:val="decimal"/>
      <w:lvlText w:val="%1."/>
      <w:lvlJc w:val="left"/>
      <w:pPr>
        <w:tabs>
          <w:tab w:val="num" w:pos="946"/>
        </w:tabs>
        <w:ind w:left="946" w:hanging="360"/>
      </w:pPr>
    </w:lvl>
    <w:lvl w:ilvl="1">
      <w:start w:val="1"/>
      <w:numFmt w:val="decimal"/>
      <w:lvlText w:val="%2."/>
      <w:lvlJc w:val="left"/>
      <w:pPr>
        <w:tabs>
          <w:tab w:val="num" w:pos="1306"/>
        </w:tabs>
        <w:ind w:left="1306" w:hanging="360"/>
      </w:pPr>
    </w:lvl>
    <w:lvl w:ilvl="2">
      <w:start w:val="1"/>
      <w:numFmt w:val="decimal"/>
      <w:lvlText w:val="%3."/>
      <w:lvlJc w:val="left"/>
      <w:pPr>
        <w:tabs>
          <w:tab w:val="num" w:pos="1666"/>
        </w:tabs>
        <w:ind w:left="1666" w:hanging="360"/>
      </w:pPr>
    </w:lvl>
    <w:lvl w:ilvl="3">
      <w:start w:val="1"/>
      <w:numFmt w:val="decimal"/>
      <w:lvlText w:val="%4."/>
      <w:lvlJc w:val="left"/>
      <w:pPr>
        <w:tabs>
          <w:tab w:val="num" w:pos="2026"/>
        </w:tabs>
        <w:ind w:left="2026" w:hanging="360"/>
      </w:pPr>
    </w:lvl>
    <w:lvl w:ilvl="4">
      <w:start w:val="1"/>
      <w:numFmt w:val="decimal"/>
      <w:lvlText w:val="%5."/>
      <w:lvlJc w:val="left"/>
      <w:pPr>
        <w:tabs>
          <w:tab w:val="num" w:pos="2386"/>
        </w:tabs>
        <w:ind w:left="2386" w:hanging="360"/>
      </w:pPr>
    </w:lvl>
    <w:lvl w:ilvl="5">
      <w:start w:val="1"/>
      <w:numFmt w:val="decimal"/>
      <w:lvlText w:val="%6."/>
      <w:lvlJc w:val="left"/>
      <w:pPr>
        <w:tabs>
          <w:tab w:val="num" w:pos="2746"/>
        </w:tabs>
        <w:ind w:left="2746" w:hanging="360"/>
      </w:pPr>
    </w:lvl>
    <w:lvl w:ilvl="6">
      <w:start w:val="1"/>
      <w:numFmt w:val="decimal"/>
      <w:lvlText w:val="%7."/>
      <w:lvlJc w:val="left"/>
      <w:pPr>
        <w:tabs>
          <w:tab w:val="num" w:pos="3106"/>
        </w:tabs>
        <w:ind w:left="3106" w:hanging="360"/>
      </w:pPr>
    </w:lvl>
    <w:lvl w:ilvl="7">
      <w:start w:val="1"/>
      <w:numFmt w:val="decimal"/>
      <w:lvlText w:val="%8."/>
      <w:lvlJc w:val="left"/>
      <w:pPr>
        <w:tabs>
          <w:tab w:val="num" w:pos="3466"/>
        </w:tabs>
        <w:ind w:left="3466" w:hanging="360"/>
      </w:pPr>
    </w:lvl>
    <w:lvl w:ilvl="8">
      <w:start w:val="1"/>
      <w:numFmt w:val="decimal"/>
      <w:lvlText w:val="%9."/>
      <w:lvlJc w:val="left"/>
      <w:pPr>
        <w:tabs>
          <w:tab w:val="num" w:pos="3826"/>
        </w:tabs>
        <w:ind w:left="3826" w:hanging="360"/>
      </w:pPr>
    </w:lvl>
  </w:abstractNum>
  <w:abstractNum w:abstractNumId="39" w15:restartNumberingAfterBreak="0">
    <w:nsid w:val="0000002B"/>
    <w:multiLevelType w:val="multilevel"/>
    <w:tmpl w:val="0000002B"/>
    <w:name w:val="WW8Num4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40" w15:restartNumberingAfterBreak="0">
    <w:nsid w:val="0000002C"/>
    <w:multiLevelType w:val="multilevel"/>
    <w:tmpl w:val="0000002C"/>
    <w:name w:val="WW8Num4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1" w15:restartNumberingAfterBreak="0">
    <w:nsid w:val="0000002D"/>
    <w:multiLevelType w:val="multilevel"/>
    <w:tmpl w:val="0000002D"/>
    <w:name w:val="WW8Num45"/>
    <w:lvl w:ilvl="0">
      <w:start w:val="1"/>
      <w:numFmt w:val="decimal"/>
      <w:lvlText w:val="%1."/>
      <w:lvlJc w:val="left"/>
      <w:pPr>
        <w:tabs>
          <w:tab w:val="num" w:pos="226"/>
        </w:tabs>
        <w:ind w:left="57" w:firstLine="57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42" w15:restartNumberingAfterBreak="0">
    <w:nsid w:val="0000002E"/>
    <w:multiLevelType w:val="multilevel"/>
    <w:tmpl w:val="0000002E"/>
    <w:name w:val="WW8Num46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  <w:rPr>
        <w:sz w:val="20"/>
        <w:szCs w:val="20"/>
      </w:rPr>
    </w:lvl>
    <w:lvl w:ilvl="1">
      <w:start w:val="4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3" w15:restartNumberingAfterBreak="0">
    <w:nsid w:val="0000002F"/>
    <w:multiLevelType w:val="multilevel"/>
    <w:tmpl w:val="0000002F"/>
    <w:name w:val="WW8Num4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4" w15:restartNumberingAfterBreak="0">
    <w:nsid w:val="00000030"/>
    <w:multiLevelType w:val="multilevel"/>
    <w:tmpl w:val="00000030"/>
    <w:name w:val="WW8Num48"/>
    <w:lvl w:ilvl="0">
      <w:start w:val="1"/>
      <w:numFmt w:val="bullet"/>
      <w:lvlText w:val=""/>
      <w:lvlJc w:val="left"/>
      <w:pPr>
        <w:tabs>
          <w:tab w:val="num" w:pos="-226"/>
        </w:tabs>
        <w:ind w:left="765" w:hanging="283"/>
      </w:pPr>
      <w:rPr>
        <w:rFonts w:ascii="Symbol" w:hAnsi="Symbol"/>
        <w:b w:val="0"/>
        <w:bCs w:val="0"/>
        <w:i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854"/>
        </w:tabs>
        <w:ind w:left="854" w:hanging="360"/>
      </w:pPr>
    </w:lvl>
    <w:lvl w:ilvl="2">
      <w:start w:val="1"/>
      <w:numFmt w:val="decimal"/>
      <w:lvlText w:val="%3."/>
      <w:lvlJc w:val="left"/>
      <w:pPr>
        <w:tabs>
          <w:tab w:val="num" w:pos="1214"/>
        </w:tabs>
        <w:ind w:left="1214" w:hanging="360"/>
      </w:pPr>
    </w:lvl>
    <w:lvl w:ilvl="3">
      <w:start w:val="1"/>
      <w:numFmt w:val="decimal"/>
      <w:lvlText w:val="%4."/>
      <w:lvlJc w:val="left"/>
      <w:pPr>
        <w:tabs>
          <w:tab w:val="num" w:pos="1574"/>
        </w:tabs>
        <w:ind w:left="1574" w:hanging="360"/>
      </w:pPr>
    </w:lvl>
    <w:lvl w:ilvl="4">
      <w:start w:val="1"/>
      <w:numFmt w:val="decimal"/>
      <w:lvlText w:val="%5."/>
      <w:lvlJc w:val="left"/>
      <w:pPr>
        <w:tabs>
          <w:tab w:val="num" w:pos="1934"/>
        </w:tabs>
        <w:ind w:left="1934" w:hanging="360"/>
      </w:pPr>
    </w:lvl>
    <w:lvl w:ilvl="5">
      <w:start w:val="1"/>
      <w:numFmt w:val="decimal"/>
      <w:lvlText w:val="%6."/>
      <w:lvlJc w:val="left"/>
      <w:pPr>
        <w:tabs>
          <w:tab w:val="num" w:pos="2294"/>
        </w:tabs>
        <w:ind w:left="2294" w:hanging="360"/>
      </w:pPr>
    </w:lvl>
    <w:lvl w:ilvl="6">
      <w:start w:val="1"/>
      <w:numFmt w:val="decimal"/>
      <w:lvlText w:val="%7."/>
      <w:lvlJc w:val="left"/>
      <w:pPr>
        <w:tabs>
          <w:tab w:val="num" w:pos="2654"/>
        </w:tabs>
        <w:ind w:left="2654" w:hanging="360"/>
      </w:pPr>
    </w:lvl>
    <w:lvl w:ilvl="7">
      <w:start w:val="1"/>
      <w:numFmt w:val="decimal"/>
      <w:lvlText w:val="%8."/>
      <w:lvlJc w:val="left"/>
      <w:pPr>
        <w:tabs>
          <w:tab w:val="num" w:pos="3014"/>
        </w:tabs>
        <w:ind w:left="3014" w:hanging="360"/>
      </w:pPr>
    </w:lvl>
    <w:lvl w:ilvl="8">
      <w:start w:val="1"/>
      <w:numFmt w:val="decimal"/>
      <w:lvlText w:val="%9."/>
      <w:lvlJc w:val="left"/>
      <w:pPr>
        <w:tabs>
          <w:tab w:val="num" w:pos="3374"/>
        </w:tabs>
        <w:ind w:left="3374" w:hanging="360"/>
      </w:pPr>
    </w:lvl>
  </w:abstractNum>
  <w:abstractNum w:abstractNumId="45" w15:restartNumberingAfterBreak="0">
    <w:nsid w:val="00000031"/>
    <w:multiLevelType w:val="multilevel"/>
    <w:tmpl w:val="00000031"/>
    <w:name w:val="WW8Num49"/>
    <w:lvl w:ilvl="0">
      <w:start w:val="1"/>
      <w:numFmt w:val="decimal"/>
      <w:lvlText w:val="%1."/>
      <w:lvlJc w:val="left"/>
      <w:pPr>
        <w:tabs>
          <w:tab w:val="num" w:pos="57"/>
        </w:tabs>
        <w:ind w:left="283" w:hanging="283"/>
      </w:pPr>
      <w:rPr>
        <w:rFonts w:ascii="Symbol" w:hAnsi="Symbol" w:cs="OpenSymbol"/>
        <w:b w:val="0"/>
        <w:bCs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  <w:b w:val="0"/>
        <w:bCs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6" w15:restartNumberingAfterBreak="0">
    <w:nsid w:val="00000032"/>
    <w:multiLevelType w:val="multilevel"/>
    <w:tmpl w:val="00000032"/>
    <w:name w:val="WW8Num5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ascii="OpenSymbol" w:hAnsi="OpenSymbol" w:cs="OpenSymbol"/>
        <w:b w:val="0"/>
        <w:bCs w:val="0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7" w15:restartNumberingAfterBreak="0">
    <w:nsid w:val="00000033"/>
    <w:multiLevelType w:val="multilevel"/>
    <w:tmpl w:val="00000033"/>
    <w:name w:val="WW8Num5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8" w15:restartNumberingAfterBreak="0">
    <w:nsid w:val="00000034"/>
    <w:multiLevelType w:val="multilevel"/>
    <w:tmpl w:val="00000034"/>
    <w:name w:val="WW8Num5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49" w15:restartNumberingAfterBreak="0">
    <w:nsid w:val="00000035"/>
    <w:multiLevelType w:val="multilevel"/>
    <w:tmpl w:val="00000035"/>
    <w:name w:val="WW8Num5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50" w15:restartNumberingAfterBreak="0">
    <w:nsid w:val="00000036"/>
    <w:multiLevelType w:val="multilevel"/>
    <w:tmpl w:val="7E620DB4"/>
    <w:name w:val="WW8Num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51" w15:restartNumberingAfterBreak="0">
    <w:nsid w:val="00000037"/>
    <w:multiLevelType w:val="multilevel"/>
    <w:tmpl w:val="F17CAF46"/>
    <w:name w:val="WW8Num5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2" w15:restartNumberingAfterBreak="0">
    <w:nsid w:val="00000038"/>
    <w:multiLevelType w:val="multilevel"/>
    <w:tmpl w:val="00000038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3" w15:restartNumberingAfterBreak="0">
    <w:nsid w:val="00000039"/>
    <w:multiLevelType w:val="multilevel"/>
    <w:tmpl w:val="AC8E6CD8"/>
    <w:name w:val="WW8Num5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4" w15:restartNumberingAfterBreak="0">
    <w:nsid w:val="0000003A"/>
    <w:multiLevelType w:val="multilevel"/>
    <w:tmpl w:val="0000003A"/>
    <w:name w:val="WW8Num5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5" w15:restartNumberingAfterBreak="0">
    <w:nsid w:val="0000003B"/>
    <w:multiLevelType w:val="multilevel"/>
    <w:tmpl w:val="46046C64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6" w15:restartNumberingAfterBreak="0">
    <w:nsid w:val="0000003D"/>
    <w:multiLevelType w:val="multilevel"/>
    <w:tmpl w:val="0000003D"/>
    <w:name w:val="WW8Num6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7" w15:restartNumberingAfterBreak="0">
    <w:nsid w:val="0000003E"/>
    <w:multiLevelType w:val="multilevel"/>
    <w:tmpl w:val="0000003E"/>
    <w:name w:val="WW8Num6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8" w15:restartNumberingAfterBreak="0">
    <w:nsid w:val="0000003F"/>
    <w:multiLevelType w:val="multilevel"/>
    <w:tmpl w:val="0000003F"/>
    <w:name w:val="WW8Num6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 w15:restartNumberingAfterBreak="0">
    <w:nsid w:val="000F7830"/>
    <w:multiLevelType w:val="hybridMultilevel"/>
    <w:tmpl w:val="B41877A8"/>
    <w:lvl w:ilvl="0" w:tplc="04150017">
      <w:start w:val="1"/>
      <w:numFmt w:val="lowerLetter"/>
      <w:lvlText w:val="%1)"/>
      <w:lvlJc w:val="left"/>
      <w:pPr>
        <w:ind w:left="767" w:hanging="360"/>
      </w:pPr>
    </w:lvl>
    <w:lvl w:ilvl="1" w:tplc="04150019" w:tentative="1">
      <w:start w:val="1"/>
      <w:numFmt w:val="lowerLetter"/>
      <w:lvlText w:val="%2."/>
      <w:lvlJc w:val="left"/>
      <w:pPr>
        <w:ind w:left="1487" w:hanging="360"/>
      </w:pPr>
    </w:lvl>
    <w:lvl w:ilvl="2" w:tplc="0415001B" w:tentative="1">
      <w:start w:val="1"/>
      <w:numFmt w:val="lowerRoman"/>
      <w:lvlText w:val="%3."/>
      <w:lvlJc w:val="right"/>
      <w:pPr>
        <w:ind w:left="2207" w:hanging="180"/>
      </w:pPr>
    </w:lvl>
    <w:lvl w:ilvl="3" w:tplc="0415000F" w:tentative="1">
      <w:start w:val="1"/>
      <w:numFmt w:val="decimal"/>
      <w:lvlText w:val="%4."/>
      <w:lvlJc w:val="left"/>
      <w:pPr>
        <w:ind w:left="2927" w:hanging="360"/>
      </w:pPr>
    </w:lvl>
    <w:lvl w:ilvl="4" w:tplc="04150019" w:tentative="1">
      <w:start w:val="1"/>
      <w:numFmt w:val="lowerLetter"/>
      <w:lvlText w:val="%5."/>
      <w:lvlJc w:val="left"/>
      <w:pPr>
        <w:ind w:left="3647" w:hanging="360"/>
      </w:pPr>
    </w:lvl>
    <w:lvl w:ilvl="5" w:tplc="0415001B" w:tentative="1">
      <w:start w:val="1"/>
      <w:numFmt w:val="lowerRoman"/>
      <w:lvlText w:val="%6."/>
      <w:lvlJc w:val="right"/>
      <w:pPr>
        <w:ind w:left="4367" w:hanging="180"/>
      </w:pPr>
    </w:lvl>
    <w:lvl w:ilvl="6" w:tplc="0415000F" w:tentative="1">
      <w:start w:val="1"/>
      <w:numFmt w:val="decimal"/>
      <w:lvlText w:val="%7."/>
      <w:lvlJc w:val="left"/>
      <w:pPr>
        <w:ind w:left="5087" w:hanging="360"/>
      </w:pPr>
    </w:lvl>
    <w:lvl w:ilvl="7" w:tplc="04150019" w:tentative="1">
      <w:start w:val="1"/>
      <w:numFmt w:val="lowerLetter"/>
      <w:lvlText w:val="%8."/>
      <w:lvlJc w:val="left"/>
      <w:pPr>
        <w:ind w:left="5807" w:hanging="360"/>
      </w:pPr>
    </w:lvl>
    <w:lvl w:ilvl="8" w:tplc="0415001B" w:tentative="1">
      <w:start w:val="1"/>
      <w:numFmt w:val="lowerRoman"/>
      <w:lvlText w:val="%9."/>
      <w:lvlJc w:val="right"/>
      <w:pPr>
        <w:ind w:left="6527" w:hanging="180"/>
      </w:pPr>
    </w:lvl>
  </w:abstractNum>
  <w:abstractNum w:abstractNumId="60" w15:restartNumberingAfterBreak="0">
    <w:nsid w:val="060056C3"/>
    <w:multiLevelType w:val="hybridMultilevel"/>
    <w:tmpl w:val="D6E0E1B6"/>
    <w:lvl w:ilvl="0" w:tplc="303A776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1" w15:restartNumberingAfterBreak="0">
    <w:nsid w:val="1249406D"/>
    <w:multiLevelType w:val="hybridMultilevel"/>
    <w:tmpl w:val="9B8CD8C8"/>
    <w:name w:val="WW8Num212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2" w15:restartNumberingAfterBreak="0">
    <w:nsid w:val="1B31682C"/>
    <w:multiLevelType w:val="hybridMultilevel"/>
    <w:tmpl w:val="5F04B2B6"/>
    <w:lvl w:ilvl="0" w:tplc="7F6009AC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1BF66A3F"/>
    <w:multiLevelType w:val="hybridMultilevel"/>
    <w:tmpl w:val="72C6A6D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4" w15:restartNumberingAfterBreak="0">
    <w:nsid w:val="1E4C6E45"/>
    <w:multiLevelType w:val="hybridMultilevel"/>
    <w:tmpl w:val="56402A0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7">
      <w:start w:val="1"/>
      <w:numFmt w:val="lowerLetter"/>
      <w:lvlText w:val="%2)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5" w15:restartNumberingAfterBreak="0">
    <w:nsid w:val="242728E9"/>
    <w:multiLevelType w:val="hybridMultilevel"/>
    <w:tmpl w:val="9F9A7C68"/>
    <w:lvl w:ilvl="0" w:tplc="A704B664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Arial" w:hint="default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6" w15:restartNumberingAfterBreak="0">
    <w:nsid w:val="26FB3277"/>
    <w:multiLevelType w:val="hybridMultilevel"/>
    <w:tmpl w:val="079E74D0"/>
    <w:lvl w:ilvl="0" w:tplc="A704B664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Arial" w:hint="default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7" w15:restartNumberingAfterBreak="0">
    <w:nsid w:val="31442EF6"/>
    <w:multiLevelType w:val="hybridMultilevel"/>
    <w:tmpl w:val="805A5B7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32B44E3F"/>
    <w:multiLevelType w:val="hybridMultilevel"/>
    <w:tmpl w:val="B276D4D8"/>
    <w:lvl w:ilvl="0" w:tplc="A704B664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Arial" w:hint="default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9" w15:restartNumberingAfterBreak="0">
    <w:nsid w:val="35704E79"/>
    <w:multiLevelType w:val="hybridMultilevel"/>
    <w:tmpl w:val="7438EA24"/>
    <w:lvl w:ilvl="0" w:tplc="A704B664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Arial" w:hint="default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0" w15:restartNumberingAfterBreak="0">
    <w:nsid w:val="3C2B0C7B"/>
    <w:multiLevelType w:val="hybridMultilevel"/>
    <w:tmpl w:val="D9F8B498"/>
    <w:lvl w:ilvl="0" w:tplc="A704B664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Arial" w:hint="default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1" w15:restartNumberingAfterBreak="0">
    <w:nsid w:val="3CDF7ECC"/>
    <w:multiLevelType w:val="hybridMultilevel"/>
    <w:tmpl w:val="77F673EC"/>
    <w:lvl w:ilvl="0" w:tplc="303A776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01">
      <w:start w:val="1"/>
      <w:numFmt w:val="bullet"/>
      <w:lvlText w:val=""/>
      <w:lvlJc w:val="left"/>
      <w:pPr>
        <w:ind w:left="180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2" w15:restartNumberingAfterBreak="0">
    <w:nsid w:val="3FBB32F2"/>
    <w:multiLevelType w:val="hybridMultilevel"/>
    <w:tmpl w:val="E2DEDEA4"/>
    <w:lvl w:ilvl="0" w:tplc="A704B664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Arial" w:hint="default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3" w15:restartNumberingAfterBreak="0">
    <w:nsid w:val="40BD65F5"/>
    <w:multiLevelType w:val="hybridMultilevel"/>
    <w:tmpl w:val="443AC9E2"/>
    <w:lvl w:ilvl="0" w:tplc="303A776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01">
      <w:start w:val="1"/>
      <w:numFmt w:val="bullet"/>
      <w:lvlText w:val=""/>
      <w:lvlJc w:val="left"/>
      <w:pPr>
        <w:ind w:left="180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4" w15:restartNumberingAfterBreak="0">
    <w:nsid w:val="44564873"/>
    <w:multiLevelType w:val="hybridMultilevel"/>
    <w:tmpl w:val="C96EF5F8"/>
    <w:lvl w:ilvl="0" w:tplc="A704B664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Arial" w:hint="default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5" w15:restartNumberingAfterBreak="0">
    <w:nsid w:val="47AC43C6"/>
    <w:multiLevelType w:val="hybridMultilevel"/>
    <w:tmpl w:val="F944555C"/>
    <w:lvl w:ilvl="0" w:tplc="A704B664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Arial" w:hint="default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6" w15:restartNumberingAfterBreak="0">
    <w:nsid w:val="49741FF6"/>
    <w:multiLevelType w:val="hybridMultilevel"/>
    <w:tmpl w:val="93BE482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7" w15:restartNumberingAfterBreak="0">
    <w:nsid w:val="4B1533AF"/>
    <w:multiLevelType w:val="hybridMultilevel"/>
    <w:tmpl w:val="84B6B284"/>
    <w:lvl w:ilvl="0" w:tplc="A704B664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Arial" w:hint="default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8" w15:restartNumberingAfterBreak="0">
    <w:nsid w:val="4EF853B0"/>
    <w:multiLevelType w:val="hybridMultilevel"/>
    <w:tmpl w:val="B4607DA2"/>
    <w:lvl w:ilvl="0" w:tplc="303A776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01">
      <w:start w:val="1"/>
      <w:numFmt w:val="bullet"/>
      <w:lvlText w:val=""/>
      <w:lvlJc w:val="left"/>
      <w:pPr>
        <w:ind w:left="180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9" w15:restartNumberingAfterBreak="0">
    <w:nsid w:val="50B033D7"/>
    <w:multiLevelType w:val="multilevel"/>
    <w:tmpl w:val="60B47156"/>
    <w:name w:val="WW8Num21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</w:rPr>
    </w:lvl>
    <w:lvl w:ilvl="1">
      <w:start w:val="1"/>
      <w:numFmt w:val="bullet"/>
      <w:lvlText w:val="o"/>
      <w:lvlJc w:val="left"/>
      <w:pPr>
        <w:tabs>
          <w:tab w:val="num" w:pos="377"/>
        </w:tabs>
        <w:ind w:left="377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1097"/>
        </w:tabs>
        <w:ind w:left="109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1817"/>
        </w:tabs>
        <w:ind w:left="181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2537"/>
        </w:tabs>
        <w:ind w:left="2537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3257"/>
        </w:tabs>
        <w:ind w:left="325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3977"/>
        </w:tabs>
        <w:ind w:left="397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4697"/>
        </w:tabs>
        <w:ind w:left="4697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5417"/>
        </w:tabs>
        <w:ind w:left="5417" w:hanging="360"/>
      </w:pPr>
      <w:rPr>
        <w:rFonts w:ascii="Wingdings" w:hAnsi="Wingdings"/>
      </w:rPr>
    </w:lvl>
  </w:abstractNum>
  <w:abstractNum w:abstractNumId="80" w15:restartNumberingAfterBreak="0">
    <w:nsid w:val="5241605A"/>
    <w:multiLevelType w:val="multilevel"/>
    <w:tmpl w:val="2F60EFB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81" w15:restartNumberingAfterBreak="0">
    <w:nsid w:val="65456360"/>
    <w:multiLevelType w:val="hybridMultilevel"/>
    <w:tmpl w:val="61FEA300"/>
    <w:lvl w:ilvl="0" w:tplc="61D6D07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2" w15:restartNumberingAfterBreak="0">
    <w:nsid w:val="695C4648"/>
    <w:multiLevelType w:val="hybridMultilevel"/>
    <w:tmpl w:val="DFC073D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3" w15:restartNumberingAfterBreak="0">
    <w:nsid w:val="6D0476C2"/>
    <w:multiLevelType w:val="hybridMultilevel"/>
    <w:tmpl w:val="F24CFA00"/>
    <w:lvl w:ilvl="0" w:tplc="D4BE0398">
      <w:start w:val="1"/>
      <w:numFmt w:val="lowerLetter"/>
      <w:lvlText w:val="%1)"/>
      <w:lvlJc w:val="right"/>
      <w:pPr>
        <w:tabs>
          <w:tab w:val="num" w:pos="57"/>
        </w:tabs>
        <w:ind w:left="113" w:hanging="113"/>
      </w:pPr>
      <w:rPr>
        <w:rFonts w:cs="Times New Roman" w:hint="default"/>
      </w:rPr>
    </w:lvl>
    <w:lvl w:ilvl="1" w:tplc="0C687020">
      <w:start w:val="2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4" w15:restartNumberingAfterBreak="0">
    <w:nsid w:val="747861F0"/>
    <w:multiLevelType w:val="hybridMultilevel"/>
    <w:tmpl w:val="0540E28C"/>
    <w:name w:val="WW8Num2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75A87546"/>
    <w:multiLevelType w:val="hybridMultilevel"/>
    <w:tmpl w:val="7A2A12C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6" w15:restartNumberingAfterBreak="0">
    <w:nsid w:val="78022918"/>
    <w:multiLevelType w:val="hybridMultilevel"/>
    <w:tmpl w:val="AC560310"/>
    <w:lvl w:ilvl="0" w:tplc="A704B664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Arial" w:hint="default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7" w15:restartNumberingAfterBreak="0">
    <w:nsid w:val="7E554423"/>
    <w:multiLevelType w:val="hybridMultilevel"/>
    <w:tmpl w:val="67B64238"/>
    <w:lvl w:ilvl="0" w:tplc="303A776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60"/>
  </w:num>
  <w:num w:numId="3">
    <w:abstractNumId w:val="68"/>
  </w:num>
  <w:num w:numId="4">
    <w:abstractNumId w:val="66"/>
  </w:num>
  <w:num w:numId="5">
    <w:abstractNumId w:val="72"/>
  </w:num>
  <w:num w:numId="6">
    <w:abstractNumId w:val="65"/>
  </w:num>
  <w:num w:numId="7">
    <w:abstractNumId w:val="77"/>
  </w:num>
  <w:num w:numId="8">
    <w:abstractNumId w:val="81"/>
  </w:num>
  <w:num w:numId="9">
    <w:abstractNumId w:val="83"/>
  </w:num>
  <w:num w:numId="10">
    <w:abstractNumId w:val="74"/>
  </w:num>
  <w:num w:numId="11">
    <w:abstractNumId w:val="59"/>
  </w:num>
  <w:num w:numId="12">
    <w:abstractNumId w:val="69"/>
  </w:num>
  <w:num w:numId="13">
    <w:abstractNumId w:val="67"/>
  </w:num>
  <w:num w:numId="14">
    <w:abstractNumId w:val="70"/>
  </w:num>
  <w:num w:numId="15">
    <w:abstractNumId w:val="86"/>
  </w:num>
  <w:num w:numId="16">
    <w:abstractNumId w:val="75"/>
  </w:num>
  <w:num w:numId="17">
    <w:abstractNumId w:val="62"/>
  </w:num>
  <w:num w:numId="18">
    <w:abstractNumId w:val="78"/>
  </w:num>
  <w:num w:numId="19">
    <w:abstractNumId w:val="71"/>
  </w:num>
  <w:num w:numId="20">
    <w:abstractNumId w:val="73"/>
  </w:num>
  <w:num w:numId="21">
    <w:abstractNumId w:val="63"/>
  </w:num>
  <w:num w:numId="22">
    <w:abstractNumId w:val="76"/>
  </w:num>
  <w:num w:numId="23">
    <w:abstractNumId w:val="64"/>
  </w:num>
  <w:num w:numId="24">
    <w:abstractNumId w:val="85"/>
  </w:num>
  <w:num w:numId="25">
    <w:abstractNumId w:val="80"/>
  </w:num>
  <w:num w:numId="26">
    <w:abstractNumId w:val="82"/>
  </w:num>
  <w:num w:numId="27">
    <w:abstractNumId w:val="87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113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3845"/>
    <w:rsid w:val="00000113"/>
    <w:rsid w:val="00007593"/>
    <w:rsid w:val="00014699"/>
    <w:rsid w:val="000161D5"/>
    <w:rsid w:val="0001713E"/>
    <w:rsid w:val="00044036"/>
    <w:rsid w:val="0005063A"/>
    <w:rsid w:val="00072859"/>
    <w:rsid w:val="00092EB9"/>
    <w:rsid w:val="000A1F45"/>
    <w:rsid w:val="000C0586"/>
    <w:rsid w:val="000D257F"/>
    <w:rsid w:val="000E1795"/>
    <w:rsid w:val="000E7B74"/>
    <w:rsid w:val="000E7C9D"/>
    <w:rsid w:val="000F6A3C"/>
    <w:rsid w:val="00100EC0"/>
    <w:rsid w:val="001032C6"/>
    <w:rsid w:val="001360CB"/>
    <w:rsid w:val="00147BE9"/>
    <w:rsid w:val="0015482C"/>
    <w:rsid w:val="00157D25"/>
    <w:rsid w:val="0016581A"/>
    <w:rsid w:val="00165938"/>
    <w:rsid w:val="001719A2"/>
    <w:rsid w:val="001735BB"/>
    <w:rsid w:val="001A28F8"/>
    <w:rsid w:val="001D7AD3"/>
    <w:rsid w:val="001D7E86"/>
    <w:rsid w:val="001E03AB"/>
    <w:rsid w:val="001E4D33"/>
    <w:rsid w:val="00205481"/>
    <w:rsid w:val="0023007D"/>
    <w:rsid w:val="00244FF5"/>
    <w:rsid w:val="002577C4"/>
    <w:rsid w:val="00257898"/>
    <w:rsid w:val="00284ECD"/>
    <w:rsid w:val="002B68AF"/>
    <w:rsid w:val="002C4E72"/>
    <w:rsid w:val="00302056"/>
    <w:rsid w:val="00327AA8"/>
    <w:rsid w:val="00332877"/>
    <w:rsid w:val="00342D19"/>
    <w:rsid w:val="00353F77"/>
    <w:rsid w:val="00370D05"/>
    <w:rsid w:val="00373CB7"/>
    <w:rsid w:val="00390A58"/>
    <w:rsid w:val="003B3AF2"/>
    <w:rsid w:val="003B3DD6"/>
    <w:rsid w:val="003D38B3"/>
    <w:rsid w:val="003E52C6"/>
    <w:rsid w:val="00404CBF"/>
    <w:rsid w:val="00446655"/>
    <w:rsid w:val="004542FC"/>
    <w:rsid w:val="00476F10"/>
    <w:rsid w:val="00487CE9"/>
    <w:rsid w:val="004A1CE3"/>
    <w:rsid w:val="004B760C"/>
    <w:rsid w:val="004D4E42"/>
    <w:rsid w:val="004E3EBF"/>
    <w:rsid w:val="00527702"/>
    <w:rsid w:val="0053421E"/>
    <w:rsid w:val="00553A44"/>
    <w:rsid w:val="005821E9"/>
    <w:rsid w:val="0059086D"/>
    <w:rsid w:val="005925F3"/>
    <w:rsid w:val="00597EBC"/>
    <w:rsid w:val="005C0505"/>
    <w:rsid w:val="005C6245"/>
    <w:rsid w:val="005E0597"/>
    <w:rsid w:val="005E0911"/>
    <w:rsid w:val="005F291C"/>
    <w:rsid w:val="00633A27"/>
    <w:rsid w:val="00634B05"/>
    <w:rsid w:val="00640122"/>
    <w:rsid w:val="00641F3B"/>
    <w:rsid w:val="00652969"/>
    <w:rsid w:val="0066668A"/>
    <w:rsid w:val="0066676C"/>
    <w:rsid w:val="00684999"/>
    <w:rsid w:val="006930E3"/>
    <w:rsid w:val="006C26C7"/>
    <w:rsid w:val="006C78FA"/>
    <w:rsid w:val="006D7316"/>
    <w:rsid w:val="006F2ACE"/>
    <w:rsid w:val="006F71DD"/>
    <w:rsid w:val="006F78BD"/>
    <w:rsid w:val="00700D2F"/>
    <w:rsid w:val="00704C00"/>
    <w:rsid w:val="00705AA2"/>
    <w:rsid w:val="00710A10"/>
    <w:rsid w:val="007149E7"/>
    <w:rsid w:val="00730B73"/>
    <w:rsid w:val="00736378"/>
    <w:rsid w:val="0074609E"/>
    <w:rsid w:val="00752713"/>
    <w:rsid w:val="00783795"/>
    <w:rsid w:val="007877BB"/>
    <w:rsid w:val="0079661D"/>
    <w:rsid w:val="007C1380"/>
    <w:rsid w:val="007D1D77"/>
    <w:rsid w:val="007D4587"/>
    <w:rsid w:val="007D6598"/>
    <w:rsid w:val="007E0B56"/>
    <w:rsid w:val="007F30D6"/>
    <w:rsid w:val="00810A44"/>
    <w:rsid w:val="00813B26"/>
    <w:rsid w:val="00814DB4"/>
    <w:rsid w:val="008211C6"/>
    <w:rsid w:val="0082394C"/>
    <w:rsid w:val="00834B83"/>
    <w:rsid w:val="00847F93"/>
    <w:rsid w:val="00860EFE"/>
    <w:rsid w:val="00865461"/>
    <w:rsid w:val="008677F1"/>
    <w:rsid w:val="00875023"/>
    <w:rsid w:val="00880D4E"/>
    <w:rsid w:val="008876D1"/>
    <w:rsid w:val="00892F8E"/>
    <w:rsid w:val="008A157E"/>
    <w:rsid w:val="008A1E9E"/>
    <w:rsid w:val="008A7D96"/>
    <w:rsid w:val="008C147D"/>
    <w:rsid w:val="008C1E1F"/>
    <w:rsid w:val="008D4500"/>
    <w:rsid w:val="008F40EF"/>
    <w:rsid w:val="0092436F"/>
    <w:rsid w:val="00946D0F"/>
    <w:rsid w:val="00956D37"/>
    <w:rsid w:val="009654AD"/>
    <w:rsid w:val="0096557F"/>
    <w:rsid w:val="00975A1C"/>
    <w:rsid w:val="00975D99"/>
    <w:rsid w:val="00995F65"/>
    <w:rsid w:val="009A4984"/>
    <w:rsid w:val="009A6F23"/>
    <w:rsid w:val="009C47E3"/>
    <w:rsid w:val="009E18CB"/>
    <w:rsid w:val="009F2C70"/>
    <w:rsid w:val="00A12113"/>
    <w:rsid w:val="00A53003"/>
    <w:rsid w:val="00A73624"/>
    <w:rsid w:val="00A76188"/>
    <w:rsid w:val="00A871D8"/>
    <w:rsid w:val="00A91317"/>
    <w:rsid w:val="00A93C07"/>
    <w:rsid w:val="00AB24CB"/>
    <w:rsid w:val="00AC3794"/>
    <w:rsid w:val="00AD44F4"/>
    <w:rsid w:val="00AF61F9"/>
    <w:rsid w:val="00AF6C6C"/>
    <w:rsid w:val="00B03C6C"/>
    <w:rsid w:val="00B123F2"/>
    <w:rsid w:val="00B30C27"/>
    <w:rsid w:val="00B539E6"/>
    <w:rsid w:val="00B66F1B"/>
    <w:rsid w:val="00B718AD"/>
    <w:rsid w:val="00B77B5F"/>
    <w:rsid w:val="00B82201"/>
    <w:rsid w:val="00B9485E"/>
    <w:rsid w:val="00BA6D94"/>
    <w:rsid w:val="00BC1989"/>
    <w:rsid w:val="00BC2097"/>
    <w:rsid w:val="00BC4902"/>
    <w:rsid w:val="00BD50EA"/>
    <w:rsid w:val="00BE4C41"/>
    <w:rsid w:val="00BF1EC0"/>
    <w:rsid w:val="00BF7EF3"/>
    <w:rsid w:val="00C00CD0"/>
    <w:rsid w:val="00C32E25"/>
    <w:rsid w:val="00C35581"/>
    <w:rsid w:val="00C44E6C"/>
    <w:rsid w:val="00C6004E"/>
    <w:rsid w:val="00C671E6"/>
    <w:rsid w:val="00C67987"/>
    <w:rsid w:val="00C75FF6"/>
    <w:rsid w:val="00C87759"/>
    <w:rsid w:val="00C90712"/>
    <w:rsid w:val="00C92947"/>
    <w:rsid w:val="00CA57A6"/>
    <w:rsid w:val="00CA5DA9"/>
    <w:rsid w:val="00CB3A5E"/>
    <w:rsid w:val="00CC1845"/>
    <w:rsid w:val="00CD2007"/>
    <w:rsid w:val="00CD377E"/>
    <w:rsid w:val="00CE245A"/>
    <w:rsid w:val="00CE2BE2"/>
    <w:rsid w:val="00CF511A"/>
    <w:rsid w:val="00CF51D8"/>
    <w:rsid w:val="00D07977"/>
    <w:rsid w:val="00D16801"/>
    <w:rsid w:val="00D31294"/>
    <w:rsid w:val="00D40B29"/>
    <w:rsid w:val="00D42C2F"/>
    <w:rsid w:val="00D87263"/>
    <w:rsid w:val="00DA3845"/>
    <w:rsid w:val="00DC3B5B"/>
    <w:rsid w:val="00DE343C"/>
    <w:rsid w:val="00E2717A"/>
    <w:rsid w:val="00E40AF8"/>
    <w:rsid w:val="00E43ACC"/>
    <w:rsid w:val="00E51E18"/>
    <w:rsid w:val="00E555B9"/>
    <w:rsid w:val="00E90CA9"/>
    <w:rsid w:val="00E94C9C"/>
    <w:rsid w:val="00ED2FD4"/>
    <w:rsid w:val="00F04C64"/>
    <w:rsid w:val="00F24EB8"/>
    <w:rsid w:val="00F3698A"/>
    <w:rsid w:val="00F55D78"/>
    <w:rsid w:val="00F633C0"/>
    <w:rsid w:val="00F75960"/>
    <w:rsid w:val="00F931E2"/>
    <w:rsid w:val="00F9366A"/>
    <w:rsid w:val="00FA3478"/>
    <w:rsid w:val="00FA6674"/>
    <w:rsid w:val="00FC1247"/>
    <w:rsid w:val="00FC73B6"/>
    <w:rsid w:val="00FD6EBE"/>
    <w:rsid w:val="00FE0061"/>
    <w:rsid w:val="00FE69BA"/>
    <w:rsid w:val="00FE6A1F"/>
    <w:rsid w:val="00FF1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oNotEmbedSmartTags/>
  <w:decimalSymbol w:val=","/>
  <w:listSeparator w:val=";"/>
  <w14:docId w14:val="1C6D363F"/>
  <w15:docId w15:val="{6CEBDD2E-BA08-4244-B701-CA02F9594D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suppressAutoHyphens/>
      <w:overflowPunct w:val="0"/>
      <w:textAlignment w:val="baseline"/>
    </w:pPr>
    <w:rPr>
      <w:rFonts w:cs="Calibri"/>
      <w:color w:val="00000A"/>
      <w:kern w:val="1"/>
      <w:sz w:val="24"/>
      <w:szCs w:val="24"/>
      <w:lang w:eastAsia="ar-SA"/>
    </w:rPr>
  </w:style>
  <w:style w:type="paragraph" w:styleId="Nagwek1">
    <w:name w:val="heading 1"/>
    <w:basedOn w:val="Nagwek10"/>
    <w:next w:val="Tekstpodstawowy"/>
    <w:qFormat/>
    <w:pPr>
      <w:numPr>
        <w:numId w:val="1"/>
      </w:numPr>
      <w:outlineLvl w:val="0"/>
    </w:pPr>
  </w:style>
  <w:style w:type="paragraph" w:styleId="Nagwek2">
    <w:name w:val="heading 2"/>
    <w:basedOn w:val="Nagwek10"/>
    <w:next w:val="Tekstpodstawowy"/>
    <w:qFormat/>
    <w:pPr>
      <w:numPr>
        <w:ilvl w:val="1"/>
        <w:numId w:val="1"/>
      </w:numPr>
      <w:outlineLvl w:val="1"/>
    </w:pPr>
  </w:style>
  <w:style w:type="paragraph" w:styleId="Nagwek3">
    <w:name w:val="heading 3"/>
    <w:basedOn w:val="Normalny"/>
    <w:next w:val="Tekstpodstawowy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Tekstpodstawowy"/>
    <w:qFormat/>
    <w:pPr>
      <w:keepNext/>
      <w:numPr>
        <w:ilvl w:val="3"/>
        <w:numId w:val="1"/>
      </w:numPr>
      <w:jc w:val="center"/>
      <w:outlineLvl w:val="3"/>
    </w:pPr>
    <w:rPr>
      <w:sz w:val="40"/>
    </w:rPr>
  </w:style>
  <w:style w:type="paragraph" w:styleId="Nagwek6">
    <w:name w:val="heading 6"/>
    <w:basedOn w:val="Normalny"/>
    <w:next w:val="Tekstpodstawowy"/>
    <w:qFormat/>
    <w:pPr>
      <w:keepNext/>
      <w:numPr>
        <w:ilvl w:val="5"/>
        <w:numId w:val="1"/>
      </w:numPr>
      <w:jc w:val="center"/>
      <w:outlineLvl w:val="5"/>
    </w:pPr>
    <w:rPr>
      <w:b/>
      <w:sz w:val="48"/>
    </w:rPr>
  </w:style>
  <w:style w:type="paragraph" w:styleId="Nagwek9">
    <w:name w:val="heading 9"/>
    <w:basedOn w:val="Normalny"/>
    <w:next w:val="Tekstpodstawowy"/>
    <w:qFormat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  <w:jc w:val="both"/>
    </w:pPr>
  </w:style>
  <w:style w:type="character" w:customStyle="1" w:styleId="WW8Num1z0">
    <w:name w:val="WW8Num1z0"/>
    <w:rPr>
      <w:b/>
      <w:bCs/>
      <w:sz w:val="20"/>
      <w:szCs w:val="20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Times New Roman" w:hAnsi="Times New Roman" w:cs="Symbol"/>
      <w:sz w:val="20"/>
      <w:szCs w:val="20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ymbol" w:hAnsi="Symbol" w:cs="Symbol"/>
      <w:sz w:val="20"/>
      <w:szCs w:val="20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spacing w:val="-4"/>
      <w:sz w:val="20"/>
      <w:szCs w:val="20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5z0">
    <w:name w:val="WW8Num5z0"/>
    <w:rPr>
      <w:spacing w:val="-5"/>
      <w:sz w:val="20"/>
      <w:szCs w:val="20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Times New Roman" w:hAnsi="Times New Roman" w:cs="Symbol"/>
      <w:sz w:val="20"/>
      <w:szCs w:val="20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 w:cs="Wingdings"/>
    </w:rPr>
  </w:style>
  <w:style w:type="character" w:customStyle="1" w:styleId="WW8Num6z3">
    <w:name w:val="WW8Num6z3"/>
    <w:rPr>
      <w:rFonts w:ascii="Symbol" w:hAnsi="Symbol" w:cs="Symbol"/>
    </w:rPr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Times New Roman" w:hAnsi="Times New Roman" w:cs="Times New Roman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9z0">
    <w:name w:val="WW8Num9z0"/>
    <w:rPr>
      <w:bCs/>
      <w:i w:val="0"/>
      <w:iCs w:val="0"/>
      <w:sz w:val="20"/>
      <w:szCs w:val="20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i w:val="0"/>
      <w:sz w:val="20"/>
      <w:szCs w:val="20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cs="Times New Roman"/>
      <w:b w:val="0"/>
      <w:sz w:val="20"/>
      <w:szCs w:val="20"/>
    </w:rPr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color w:val="000000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ascii="Times New Roman" w:hAnsi="Times New Roman" w:cs="Times New Roman"/>
      <w:sz w:val="20"/>
      <w:szCs w:val="20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cs="Times New Roman"/>
      <w:b w:val="0"/>
      <w:sz w:val="20"/>
      <w:szCs w:val="20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sz w:val="20"/>
      <w:szCs w:val="20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ascii="Times New Roman" w:eastAsia="Calibri" w:hAnsi="Times New Roman" w:cs="Times New Roman"/>
      <w:i w:val="0"/>
      <w:sz w:val="20"/>
      <w:szCs w:val="20"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cs="Times New Roman"/>
      <w:sz w:val="20"/>
      <w:szCs w:val="20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ascii="Times New Roman" w:hAnsi="Times New Roman" w:cs="Times New Roman"/>
      <w:sz w:val="20"/>
      <w:szCs w:val="20"/>
    </w:rPr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cs="Times New Roman"/>
      <w:i w:val="0"/>
      <w:iCs w:val="0"/>
      <w:sz w:val="20"/>
      <w:szCs w:val="20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sz w:val="20"/>
      <w:szCs w:val="20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sz w:val="20"/>
      <w:szCs w:val="20"/>
    </w:rPr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ascii="Times New Roman" w:hAnsi="Times New Roman" w:cs="Times New Roman"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cs="Times New Roman"/>
    </w:rPr>
  </w:style>
  <w:style w:type="character" w:customStyle="1" w:styleId="WW8Num29z1">
    <w:name w:val="WW8Num29z1"/>
  </w:style>
  <w:style w:type="character" w:customStyle="1" w:styleId="WW8Num29z2">
    <w:name w:val="WW8Num29z2"/>
    <w:rPr>
      <w:rFonts w:ascii="Symbol" w:hAnsi="Symbol" w:cs="Symbol"/>
    </w:rPr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  <w:rPr>
      <w:b w:val="0"/>
      <w:bCs w:val="0"/>
      <w:sz w:val="20"/>
      <w:szCs w:val="20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sz w:val="20"/>
      <w:szCs w:val="20"/>
    </w:rPr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  <w:rPr>
      <w:sz w:val="20"/>
      <w:szCs w:val="20"/>
    </w:rPr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  <w:rPr>
      <w:b w:val="0"/>
      <w:bCs w:val="0"/>
    </w:rPr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  <w:rPr>
      <w:rFonts w:cs="Times New Roman"/>
      <w:b w:val="0"/>
      <w:bCs w:val="0"/>
      <w:sz w:val="20"/>
      <w:szCs w:val="20"/>
    </w:rPr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  <w:rPr>
      <w:sz w:val="20"/>
      <w:szCs w:val="20"/>
    </w:rPr>
  </w:style>
  <w:style w:type="character" w:customStyle="1" w:styleId="WW8Num37z1">
    <w:name w:val="WW8Num37z1"/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0">
    <w:name w:val="WW8Num38z0"/>
    <w:rPr>
      <w:rFonts w:ascii="Symbol" w:hAnsi="Symbol" w:cs="OpenSymbol"/>
      <w:sz w:val="20"/>
      <w:szCs w:val="20"/>
    </w:rPr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  <w:rPr>
      <w:rFonts w:ascii="Times New Roman" w:hAnsi="Times New Roman" w:cs="Times New Roman"/>
      <w:color w:val="00000A"/>
      <w:sz w:val="20"/>
      <w:szCs w:val="20"/>
    </w:rPr>
  </w:style>
  <w:style w:type="character" w:customStyle="1" w:styleId="WW8Num39z1">
    <w:name w:val="WW8Num39z1"/>
  </w:style>
  <w:style w:type="character" w:customStyle="1" w:styleId="WW8Num39z2">
    <w:name w:val="WW8Num39z2"/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0">
    <w:name w:val="WW8Num40z0"/>
    <w:rPr>
      <w:rFonts w:ascii="Times New Roman" w:hAnsi="Times New Roman" w:cs="Times New Roman"/>
      <w:sz w:val="20"/>
      <w:szCs w:val="20"/>
    </w:rPr>
  </w:style>
  <w:style w:type="character" w:customStyle="1" w:styleId="WW8Num40z1">
    <w:name w:val="WW8Num40z1"/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  <w:rPr>
      <w:rFonts w:ascii="Times New Roman" w:hAnsi="Times New Roman" w:cs="Times New Roman"/>
      <w:sz w:val="20"/>
      <w:szCs w:val="20"/>
    </w:rPr>
  </w:style>
  <w:style w:type="character" w:customStyle="1" w:styleId="WW8Num41z1">
    <w:name w:val="WW8Num41z1"/>
  </w:style>
  <w:style w:type="character" w:customStyle="1" w:styleId="WW8Num41z2">
    <w:name w:val="WW8Num41z2"/>
  </w:style>
  <w:style w:type="character" w:customStyle="1" w:styleId="WW8Num41z3">
    <w:name w:val="WW8Num41z3"/>
  </w:style>
  <w:style w:type="character" w:customStyle="1" w:styleId="WW8Num41z4">
    <w:name w:val="WW8Num41z4"/>
  </w:style>
  <w:style w:type="character" w:customStyle="1" w:styleId="WW8Num41z5">
    <w:name w:val="WW8Num41z5"/>
  </w:style>
  <w:style w:type="character" w:customStyle="1" w:styleId="WW8Num41z6">
    <w:name w:val="WW8Num41z6"/>
  </w:style>
  <w:style w:type="character" w:customStyle="1" w:styleId="WW8Num41z7">
    <w:name w:val="WW8Num41z7"/>
  </w:style>
  <w:style w:type="character" w:customStyle="1" w:styleId="WW8Num41z8">
    <w:name w:val="WW8Num41z8"/>
  </w:style>
  <w:style w:type="character" w:customStyle="1" w:styleId="WW8Num42z0">
    <w:name w:val="WW8Num42z0"/>
  </w:style>
  <w:style w:type="character" w:customStyle="1" w:styleId="WW8Num42z1">
    <w:name w:val="WW8Num42z1"/>
  </w:style>
  <w:style w:type="character" w:customStyle="1" w:styleId="WW8Num42z2">
    <w:name w:val="WW8Num42z2"/>
  </w:style>
  <w:style w:type="character" w:customStyle="1" w:styleId="WW8Num42z3">
    <w:name w:val="WW8Num42z3"/>
  </w:style>
  <w:style w:type="character" w:customStyle="1" w:styleId="WW8Num42z4">
    <w:name w:val="WW8Num42z4"/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WW8Num43z0">
    <w:name w:val="WW8Num43z0"/>
    <w:rPr>
      <w:rFonts w:ascii="Times New Roman" w:hAnsi="Times New Roman" w:cs="Times New Roman"/>
      <w:sz w:val="20"/>
      <w:szCs w:val="20"/>
    </w:rPr>
  </w:style>
  <w:style w:type="character" w:customStyle="1" w:styleId="WW8Num43z1">
    <w:name w:val="WW8Num43z1"/>
  </w:style>
  <w:style w:type="character" w:customStyle="1" w:styleId="WW8Num43z2">
    <w:name w:val="WW8Num43z2"/>
  </w:style>
  <w:style w:type="character" w:customStyle="1" w:styleId="WW8Num43z3">
    <w:name w:val="WW8Num43z3"/>
  </w:style>
  <w:style w:type="character" w:customStyle="1" w:styleId="WW8Num43z4">
    <w:name w:val="WW8Num43z4"/>
  </w:style>
  <w:style w:type="character" w:customStyle="1" w:styleId="WW8Num43z5">
    <w:name w:val="WW8Num43z5"/>
  </w:style>
  <w:style w:type="character" w:customStyle="1" w:styleId="WW8Num43z6">
    <w:name w:val="WW8Num43z6"/>
  </w:style>
  <w:style w:type="character" w:customStyle="1" w:styleId="WW8Num43z7">
    <w:name w:val="WW8Num43z7"/>
  </w:style>
  <w:style w:type="character" w:customStyle="1" w:styleId="WW8Num43z8">
    <w:name w:val="WW8Num43z8"/>
  </w:style>
  <w:style w:type="character" w:customStyle="1" w:styleId="WW8Num44z0">
    <w:name w:val="WW8Num44z0"/>
    <w:rPr>
      <w:sz w:val="20"/>
      <w:szCs w:val="20"/>
    </w:rPr>
  </w:style>
  <w:style w:type="character" w:customStyle="1" w:styleId="WW8Num44z1">
    <w:name w:val="WW8Num44z1"/>
  </w:style>
  <w:style w:type="character" w:customStyle="1" w:styleId="WW8Num44z2">
    <w:name w:val="WW8Num44z2"/>
  </w:style>
  <w:style w:type="character" w:customStyle="1" w:styleId="WW8Num44z3">
    <w:name w:val="WW8Num44z3"/>
  </w:style>
  <w:style w:type="character" w:customStyle="1" w:styleId="WW8Num44z4">
    <w:name w:val="WW8Num44z4"/>
  </w:style>
  <w:style w:type="character" w:customStyle="1" w:styleId="WW8Num44z5">
    <w:name w:val="WW8Num44z5"/>
  </w:style>
  <w:style w:type="character" w:customStyle="1" w:styleId="WW8Num44z6">
    <w:name w:val="WW8Num44z6"/>
  </w:style>
  <w:style w:type="character" w:customStyle="1" w:styleId="WW8Num44z7">
    <w:name w:val="WW8Num44z7"/>
  </w:style>
  <w:style w:type="character" w:customStyle="1" w:styleId="WW8Num44z8">
    <w:name w:val="WW8Num44z8"/>
  </w:style>
  <w:style w:type="character" w:customStyle="1" w:styleId="WW8Num45z0">
    <w:name w:val="WW8Num45z0"/>
    <w:rPr>
      <w:sz w:val="20"/>
      <w:szCs w:val="20"/>
    </w:rPr>
  </w:style>
  <w:style w:type="character" w:customStyle="1" w:styleId="WW8Num45z1">
    <w:name w:val="WW8Num45z1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WW8Num46z0">
    <w:name w:val="WW8Num46z0"/>
    <w:rPr>
      <w:sz w:val="20"/>
      <w:szCs w:val="20"/>
    </w:rPr>
  </w:style>
  <w:style w:type="character" w:customStyle="1" w:styleId="WW8Num46z1">
    <w:name w:val="WW8Num46z1"/>
  </w:style>
  <w:style w:type="character" w:customStyle="1" w:styleId="WW8Num46z2">
    <w:name w:val="WW8Num46z2"/>
  </w:style>
  <w:style w:type="character" w:customStyle="1" w:styleId="WW8Num46z3">
    <w:name w:val="WW8Num46z3"/>
  </w:style>
  <w:style w:type="character" w:customStyle="1" w:styleId="WW8Num46z4">
    <w:name w:val="WW8Num46z4"/>
  </w:style>
  <w:style w:type="character" w:customStyle="1" w:styleId="WW8Num46z5">
    <w:name w:val="WW8Num46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cs="Times New Roman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WW8Num48z0">
    <w:name w:val="WW8Num48z0"/>
    <w:rPr>
      <w:b w:val="0"/>
      <w:bCs w:val="0"/>
      <w:i w:val="0"/>
      <w:sz w:val="20"/>
      <w:szCs w:val="20"/>
    </w:rPr>
  </w:style>
  <w:style w:type="character" w:customStyle="1" w:styleId="WW8Num48z1">
    <w:name w:val="WW8Num48z1"/>
  </w:style>
  <w:style w:type="character" w:customStyle="1" w:styleId="WW8Num48z2">
    <w:name w:val="WW8Num48z2"/>
  </w:style>
  <w:style w:type="character" w:customStyle="1" w:styleId="WW8Num48z3">
    <w:name w:val="WW8Num48z3"/>
  </w:style>
  <w:style w:type="character" w:customStyle="1" w:styleId="WW8Num48z4">
    <w:name w:val="WW8Num48z4"/>
  </w:style>
  <w:style w:type="character" w:customStyle="1" w:styleId="WW8Num48z5">
    <w:name w:val="WW8Num48z5"/>
  </w:style>
  <w:style w:type="character" w:customStyle="1" w:styleId="WW8Num48z6">
    <w:name w:val="WW8Num48z6"/>
  </w:style>
  <w:style w:type="character" w:customStyle="1" w:styleId="WW8Num48z7">
    <w:name w:val="WW8Num48z7"/>
  </w:style>
  <w:style w:type="character" w:customStyle="1" w:styleId="WW8Num48z8">
    <w:name w:val="WW8Num48z8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Domylnaczcionkaakapitu1">
    <w:name w:val="Domyślna czcionka akapitu1"/>
  </w:style>
  <w:style w:type="character" w:customStyle="1" w:styleId="Numerstrony1">
    <w:name w:val="Numer strony1"/>
    <w:basedOn w:val="Domylnaczcionkaakapitu1"/>
  </w:style>
  <w:style w:type="character" w:customStyle="1" w:styleId="Tekstpodstawowy2Znak">
    <w:name w:val="Tekst podstawowy 2 Znak"/>
    <w:rPr>
      <w:rFonts w:ascii="Bookman Old Style" w:hAnsi="Bookman Old Style" w:cs="Bookman Old Style"/>
    </w:rPr>
  </w:style>
  <w:style w:type="character" w:customStyle="1" w:styleId="Odwoanieprzypisukocowego1">
    <w:name w:val="Odwołanie przypisu końcowego1"/>
    <w:rPr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UyteHipercze1">
    <w:name w:val="UżyteHiperłącze1"/>
    <w:rPr>
      <w:color w:val="800080"/>
      <w:u w:val="single"/>
    </w:rPr>
  </w:style>
  <w:style w:type="character" w:customStyle="1" w:styleId="TekstpodstawowyZnak">
    <w:name w:val="Tekst podstawowy Znak"/>
    <w:rPr>
      <w:sz w:val="24"/>
    </w:rPr>
  </w:style>
  <w:style w:type="character" w:customStyle="1" w:styleId="ListLabel1">
    <w:name w:val="ListLabel 1"/>
    <w:rPr>
      <w:b/>
    </w:rPr>
  </w:style>
  <w:style w:type="character" w:customStyle="1" w:styleId="ListLabel2">
    <w:name w:val="ListLabel 2"/>
    <w:rPr>
      <w:sz w:val="20"/>
    </w:rPr>
  </w:style>
  <w:style w:type="character" w:customStyle="1" w:styleId="ListLabel3">
    <w:name w:val="ListLabel 3"/>
    <w:rPr>
      <w:rFonts w:cs="Times New Roman"/>
    </w:rPr>
  </w:style>
  <w:style w:type="character" w:customStyle="1" w:styleId="ListLabel4">
    <w:name w:val="ListLabel 4"/>
    <w:rPr>
      <w:sz w:val="20"/>
      <w:szCs w:val="20"/>
    </w:rPr>
  </w:style>
  <w:style w:type="character" w:customStyle="1" w:styleId="ListLabel5">
    <w:name w:val="ListLabel 5"/>
    <w:rPr>
      <w:rFonts w:cs="Courier New"/>
    </w:rPr>
  </w:style>
  <w:style w:type="character" w:customStyle="1" w:styleId="ListLabel6">
    <w:name w:val="ListLabel 6"/>
    <w:rPr>
      <w:rFonts w:eastAsia="Times New Roman" w:cs="Times New Roman"/>
    </w:rPr>
  </w:style>
  <w:style w:type="character" w:customStyle="1" w:styleId="ListLabel7">
    <w:name w:val="ListLabel 7"/>
    <w:rPr>
      <w:rFonts w:cs="Arial"/>
      <w:i w:val="0"/>
      <w:sz w:val="24"/>
      <w:szCs w:val="24"/>
    </w:rPr>
  </w:style>
  <w:style w:type="character" w:customStyle="1" w:styleId="ListLabel8">
    <w:name w:val="ListLabel 8"/>
    <w:rPr>
      <w:b w:val="0"/>
    </w:rPr>
  </w:style>
  <w:style w:type="character" w:customStyle="1" w:styleId="ListLabel9">
    <w:name w:val="ListLabel 9"/>
    <w:rPr>
      <w:rFonts w:cs="Arial"/>
      <w:i w:val="0"/>
      <w:sz w:val="20"/>
      <w:szCs w:val="20"/>
    </w:rPr>
  </w:style>
  <w:style w:type="character" w:customStyle="1" w:styleId="ListLabel10">
    <w:name w:val="ListLabel 10"/>
    <w:rPr>
      <w:rFonts w:cs="Symbol"/>
    </w:rPr>
  </w:style>
  <w:style w:type="character" w:customStyle="1" w:styleId="ListLabel11">
    <w:name w:val="ListLabel 11"/>
    <w:rPr>
      <w:color w:val="00000A"/>
    </w:rPr>
  </w:style>
  <w:style w:type="character" w:customStyle="1" w:styleId="WW8Num49z0">
    <w:name w:val="WW8Num49z0"/>
  </w:style>
  <w:style w:type="character" w:customStyle="1" w:styleId="WW8Num49z1">
    <w:name w:val="WW8Num49z1"/>
  </w:style>
  <w:style w:type="character" w:customStyle="1" w:styleId="WW8Num49z2">
    <w:name w:val="WW8Num49z2"/>
  </w:style>
  <w:style w:type="character" w:customStyle="1" w:styleId="WW8Num49z3">
    <w:name w:val="WW8Num49z3"/>
  </w:style>
  <w:style w:type="character" w:customStyle="1" w:styleId="WW8Num49z4">
    <w:name w:val="WW8Num49z4"/>
  </w:style>
  <w:style w:type="character" w:customStyle="1" w:styleId="WW8Num49z5">
    <w:name w:val="WW8Num49z5"/>
  </w:style>
  <w:style w:type="character" w:customStyle="1" w:styleId="WW8Num49z6">
    <w:name w:val="WW8Num49z6"/>
  </w:style>
  <w:style w:type="character" w:customStyle="1" w:styleId="WW8Num49z7">
    <w:name w:val="WW8Num49z7"/>
  </w:style>
  <w:style w:type="character" w:customStyle="1" w:styleId="WW8Num49z8">
    <w:name w:val="WW8Num49z8"/>
  </w:style>
  <w:style w:type="character" w:customStyle="1" w:styleId="ListLabel12">
    <w:name w:val="ListLabel 12"/>
    <w:rPr>
      <w:b/>
      <w:sz w:val="20"/>
      <w:szCs w:val="20"/>
    </w:rPr>
  </w:style>
  <w:style w:type="character" w:customStyle="1" w:styleId="ListLabel13">
    <w:name w:val="ListLabel 13"/>
    <w:rPr>
      <w:rFonts w:cs="Symbol"/>
    </w:rPr>
  </w:style>
  <w:style w:type="character" w:customStyle="1" w:styleId="ListLabel14">
    <w:name w:val="ListLabel 14"/>
    <w:rPr>
      <w:rFonts w:cs="Symbol"/>
      <w:sz w:val="20"/>
    </w:rPr>
  </w:style>
  <w:style w:type="character" w:customStyle="1" w:styleId="ListLabel15">
    <w:name w:val="ListLabel 15"/>
    <w:rPr>
      <w:rFonts w:cs="Courier New"/>
    </w:rPr>
  </w:style>
  <w:style w:type="character" w:customStyle="1" w:styleId="ListLabel16">
    <w:name w:val="ListLabel 16"/>
    <w:rPr>
      <w:rFonts w:cs="Wingdings"/>
    </w:rPr>
  </w:style>
  <w:style w:type="character" w:customStyle="1" w:styleId="ListLabel17">
    <w:name w:val="ListLabel 17"/>
    <w:rPr>
      <w:rFonts w:cs="Symbol"/>
      <w:sz w:val="20"/>
      <w:szCs w:val="20"/>
    </w:rPr>
  </w:style>
  <w:style w:type="character" w:customStyle="1" w:styleId="ListLabel18">
    <w:name w:val="ListLabel 18"/>
    <w:rPr>
      <w:rFonts w:cs="Times New Roman"/>
    </w:rPr>
  </w:style>
  <w:style w:type="character" w:customStyle="1" w:styleId="ListLabel19">
    <w:name w:val="ListLabel 19"/>
    <w:rPr>
      <w:i w:val="0"/>
      <w:sz w:val="24"/>
      <w:szCs w:val="24"/>
    </w:rPr>
  </w:style>
  <w:style w:type="character" w:customStyle="1" w:styleId="ListLabel20">
    <w:name w:val="ListLabel 20"/>
    <w:rPr>
      <w:b w:val="0"/>
    </w:rPr>
  </w:style>
  <w:style w:type="character" w:customStyle="1" w:styleId="ListLabel21">
    <w:name w:val="ListLabel 21"/>
    <w:rPr>
      <w:i w:val="0"/>
      <w:sz w:val="20"/>
      <w:szCs w:val="20"/>
    </w:rPr>
  </w:style>
  <w:style w:type="character" w:customStyle="1" w:styleId="ListLabel22">
    <w:name w:val="ListLabel 22"/>
    <w:rPr>
      <w:sz w:val="20"/>
    </w:rPr>
  </w:style>
  <w:style w:type="character" w:customStyle="1" w:styleId="ListLabel23">
    <w:name w:val="ListLabel 23"/>
    <w:rPr>
      <w:sz w:val="20"/>
      <w:szCs w:val="20"/>
    </w:rPr>
  </w:style>
  <w:style w:type="character" w:customStyle="1" w:styleId="ListLabel24">
    <w:name w:val="ListLabel 24"/>
    <w:rPr>
      <w:b w:val="0"/>
      <w:bCs w:val="0"/>
      <w:i w:val="0"/>
      <w:sz w:val="20"/>
      <w:szCs w:val="20"/>
    </w:rPr>
  </w:style>
  <w:style w:type="character" w:customStyle="1" w:styleId="ListLabel25">
    <w:name w:val="ListLabel 25"/>
    <w:rPr>
      <w:color w:val="00000A"/>
      <w:sz w:val="20"/>
      <w:szCs w:val="20"/>
    </w:rPr>
  </w:style>
  <w:style w:type="character" w:customStyle="1" w:styleId="text">
    <w:name w:val="text"/>
    <w:basedOn w:val="Domylnaczcionkaakapitu1"/>
  </w:style>
  <w:style w:type="character" w:customStyle="1" w:styleId="Znakinumeracji">
    <w:name w:val="Znaki numeracji"/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Adresnakopercie1">
    <w:name w:val="Adres na kopercie1"/>
    <w:basedOn w:val="Normalny"/>
    <w:pPr>
      <w:ind w:left="2880"/>
    </w:pPr>
    <w:rPr>
      <w:rFonts w:ascii="Bookman Old Style" w:hAnsi="Bookman Old Style" w:cs="Arial"/>
      <w:b/>
      <w:sz w:val="28"/>
      <w:szCs w:val="28"/>
    </w:rPr>
  </w:style>
  <w:style w:type="paragraph" w:customStyle="1" w:styleId="Adreszwrotnynakopercie1">
    <w:name w:val="Adres zwrotny na kopercie1"/>
    <w:basedOn w:val="Normalny"/>
    <w:rPr>
      <w:rFonts w:ascii="Bookman Old Style" w:hAnsi="Bookman Old Style" w:cs="Arial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75D99"/>
    <w:rPr>
      <w:rFonts w:cs="Calibri"/>
      <w:color w:val="00000A"/>
      <w:kern w:val="1"/>
      <w:sz w:val="24"/>
      <w:szCs w:val="24"/>
      <w:lang w:eastAsia="ar-SA"/>
    </w:rPr>
  </w:style>
  <w:style w:type="paragraph" w:customStyle="1" w:styleId="Tekstpodstawowy21">
    <w:name w:val="Tekst podstawowy 21"/>
    <w:basedOn w:val="Normalny"/>
    <w:rPr>
      <w:sz w:val="32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75D99"/>
    <w:rPr>
      <w:rFonts w:cs="Calibri"/>
      <w:color w:val="00000A"/>
      <w:kern w:val="1"/>
      <w:sz w:val="24"/>
      <w:szCs w:val="24"/>
      <w:lang w:eastAsia="ar-SA"/>
    </w:rPr>
  </w:style>
  <w:style w:type="paragraph" w:customStyle="1" w:styleId="Tekstpodstawowy22">
    <w:name w:val="Tekst podstawowy 22"/>
    <w:basedOn w:val="Normalny"/>
    <w:pPr>
      <w:jc w:val="both"/>
    </w:pPr>
    <w:rPr>
      <w:rFonts w:ascii="Bookman Old Style" w:hAnsi="Bookman Old Style" w:cs="Bookman Old Style"/>
    </w:rPr>
  </w:style>
  <w:style w:type="paragraph" w:styleId="Tytu">
    <w:name w:val="Title"/>
    <w:basedOn w:val="Normalny"/>
    <w:next w:val="Tekstpodstawowy"/>
    <w:qFormat/>
    <w:pPr>
      <w:jc w:val="center"/>
    </w:pPr>
    <w:rPr>
      <w:rFonts w:ascii="Bookman Old Style" w:hAnsi="Bookman Old Style" w:cs="Bookman Old Style"/>
      <w:b/>
      <w:color w:val="C0C0C0"/>
    </w:rPr>
  </w:style>
  <w:style w:type="paragraph" w:customStyle="1" w:styleId="Tekstpodstawowy31">
    <w:name w:val="Tekst podstawowy 31"/>
    <w:basedOn w:val="Normalny"/>
    <w:pPr>
      <w:jc w:val="both"/>
    </w:pPr>
    <w:rPr>
      <w:rFonts w:ascii="Bookman Old Style" w:hAnsi="Bookman Old Style" w:cs="Bookman Old Style"/>
      <w:b/>
    </w:rPr>
  </w:style>
  <w:style w:type="paragraph" w:customStyle="1" w:styleId="Tekstprzypisukocowego1">
    <w:name w:val="Tekst przypisu końcowego1"/>
    <w:basedOn w:val="Normalny"/>
  </w:style>
  <w:style w:type="paragraph" w:customStyle="1" w:styleId="Tekstdymka1">
    <w:name w:val="Tekst dymka1"/>
    <w:basedOn w:val="Normalny"/>
    <w:rPr>
      <w:rFonts w:ascii="Tahoma" w:hAnsi="Tahoma" w:cs="Tahoma"/>
      <w:sz w:val="16"/>
      <w:szCs w:val="16"/>
    </w:rPr>
  </w:style>
  <w:style w:type="paragraph" w:customStyle="1" w:styleId="xl28">
    <w:name w:val="xl2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overflowPunct/>
      <w:spacing w:before="28" w:after="28"/>
      <w:textAlignment w:val="center"/>
    </w:pPr>
    <w:rPr>
      <w:b/>
      <w:bCs/>
      <w:color w:val="000000"/>
    </w:rPr>
  </w:style>
  <w:style w:type="paragraph" w:customStyle="1" w:styleId="xl22">
    <w:name w:val="xl22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overflowPunct/>
      <w:spacing w:before="28" w:after="28"/>
      <w:jc w:val="center"/>
      <w:textAlignment w:val="center"/>
    </w:pPr>
    <w:rPr>
      <w:b/>
      <w:bCs/>
      <w:color w:val="000000"/>
    </w:rPr>
  </w:style>
  <w:style w:type="paragraph" w:customStyle="1" w:styleId="Akapitzlist1">
    <w:name w:val="Akapit z listą1"/>
    <w:basedOn w:val="Normalny"/>
    <w:pPr>
      <w:ind w:left="708"/>
    </w:pPr>
  </w:style>
  <w:style w:type="paragraph" w:customStyle="1" w:styleId="Zawartotabeli">
    <w:name w:val="Zawartość tabeli"/>
    <w:basedOn w:val="Normalny"/>
    <w:pPr>
      <w:suppressLineNumbers/>
      <w:overflowPunct/>
      <w:textAlignment w:val="auto"/>
    </w:pPr>
    <w:rPr>
      <w:rFonts w:eastAsia="SimSun" w:cs="Mangal"/>
      <w:lang w:eastAsia="zh-CN" w:bidi="hi-IN"/>
    </w:rPr>
  </w:style>
  <w:style w:type="paragraph" w:customStyle="1" w:styleId="Normalny1">
    <w:name w:val="Normalny1"/>
    <w:basedOn w:val="Normalny"/>
    <w:pPr>
      <w:overflowPunct/>
      <w:textAlignment w:val="auto"/>
    </w:pPr>
    <w:rPr>
      <w:rFonts w:ascii="Calibri" w:eastAsia="Calibri" w:hAnsi="Calibri"/>
      <w:color w:val="000000"/>
      <w:lang w:eastAsia="zh-CN" w:bidi="hi-IN"/>
    </w:rPr>
  </w:style>
  <w:style w:type="paragraph" w:styleId="Cytat">
    <w:name w:val="Quote"/>
    <w:basedOn w:val="Normalny"/>
    <w:qFormat/>
  </w:style>
  <w:style w:type="paragraph" w:styleId="Podtytu">
    <w:name w:val="Subtitle"/>
    <w:basedOn w:val="Nagwek10"/>
    <w:next w:val="Tekstpodstawowy"/>
    <w:qFormat/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Akapitzlist">
    <w:name w:val="List Paragraph"/>
    <w:basedOn w:val="Normalny"/>
    <w:uiPriority w:val="34"/>
    <w:qFormat/>
    <w:rsid w:val="00DA3845"/>
    <w:pPr>
      <w:ind w:left="708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3558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35581"/>
    <w:rPr>
      <w:rFonts w:ascii="Tahoma" w:hAnsi="Tahoma" w:cs="Tahoma"/>
      <w:color w:val="00000A"/>
      <w:kern w:val="1"/>
      <w:sz w:val="16"/>
      <w:szCs w:val="16"/>
      <w:lang w:eastAsia="ar-SA"/>
    </w:rPr>
  </w:style>
  <w:style w:type="paragraph" w:customStyle="1" w:styleId="Tekstpodstawowy220">
    <w:name w:val="Tekst podstawowy 22"/>
    <w:basedOn w:val="Normalny"/>
    <w:rsid w:val="007D6598"/>
    <w:pPr>
      <w:overflowPunct/>
      <w:jc w:val="both"/>
    </w:pPr>
    <w:rPr>
      <w:rFonts w:ascii="Bookman Old Style" w:hAnsi="Bookman Old Style" w:cs="Bookman Old Style"/>
      <w:color w:val="auto"/>
    </w:rPr>
  </w:style>
  <w:style w:type="paragraph" w:customStyle="1" w:styleId="Akapitzlist10">
    <w:name w:val="Akapit z listą1"/>
    <w:basedOn w:val="Normalny"/>
    <w:rsid w:val="007D6598"/>
    <w:pPr>
      <w:ind w:left="720"/>
      <w:contextualSpacing/>
      <w:textAlignment w:val="auto"/>
    </w:pPr>
    <w:rPr>
      <w:rFonts w:cs="Times New Roman"/>
      <w:color w:val="auto"/>
    </w:rPr>
  </w:style>
  <w:style w:type="paragraph" w:customStyle="1" w:styleId="Akapitzlist2">
    <w:name w:val="Akapit z listą2"/>
    <w:basedOn w:val="Normalny"/>
    <w:rsid w:val="002C4E72"/>
    <w:pPr>
      <w:overflowPunct/>
      <w:ind w:left="708"/>
    </w:pPr>
    <w:rPr>
      <w:rFonts w:cs="Times New Roman"/>
    </w:rPr>
  </w:style>
  <w:style w:type="paragraph" w:customStyle="1" w:styleId="Tekstwstpniesformatowany">
    <w:name w:val="Tekst wstępnie sformatowany"/>
    <w:basedOn w:val="Normalny"/>
    <w:rsid w:val="002C4E72"/>
    <w:pPr>
      <w:overflowPunct/>
    </w:pPr>
    <w:rPr>
      <w:rFonts w:ascii="Courier New" w:eastAsia="NSimSun" w:hAnsi="Courier New" w:cs="Courier New"/>
      <w:sz w:val="20"/>
      <w:szCs w:val="20"/>
    </w:rPr>
  </w:style>
  <w:style w:type="paragraph" w:customStyle="1" w:styleId="Akapitzlist3">
    <w:name w:val="Akapit z listą3"/>
    <w:basedOn w:val="Normalny"/>
    <w:rsid w:val="00FE0061"/>
    <w:pPr>
      <w:ind w:left="708"/>
    </w:pPr>
    <w:rPr>
      <w:rFonts w:eastAsia="Calibri"/>
    </w:rPr>
  </w:style>
  <w:style w:type="paragraph" w:styleId="Tekstpodstawowy2">
    <w:name w:val="Body Text 2"/>
    <w:basedOn w:val="Normalny"/>
    <w:link w:val="Tekstpodstawowy2Znak1"/>
    <w:uiPriority w:val="99"/>
    <w:semiHidden/>
    <w:unhideWhenUsed/>
    <w:rsid w:val="006930E3"/>
    <w:pPr>
      <w:spacing w:after="120" w:line="480" w:lineRule="auto"/>
    </w:pPr>
  </w:style>
  <w:style w:type="character" w:customStyle="1" w:styleId="Tekstpodstawowy2Znak1">
    <w:name w:val="Tekst podstawowy 2 Znak1"/>
    <w:basedOn w:val="Domylnaczcionkaakapitu"/>
    <w:link w:val="Tekstpodstawowy2"/>
    <w:uiPriority w:val="99"/>
    <w:semiHidden/>
    <w:rsid w:val="006930E3"/>
    <w:rPr>
      <w:rFonts w:cs="Calibri"/>
      <w:color w:val="00000A"/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970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52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0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9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10A98C-BF25-4DA6-B25E-1A65500EA9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5</Pages>
  <Words>2173</Words>
  <Characters>13040</Characters>
  <Application>Microsoft Office Word</Application>
  <DocSecurity>0</DocSecurity>
  <Lines>108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ZESPÓŁ OPIEKI ZDROWOTNEJ SAMODZIELNY PUBLICZNY ZAKŁAD</vt:lpstr>
    </vt:vector>
  </TitlesOfParts>
  <Company/>
  <LinksUpToDate>false</LinksUpToDate>
  <CharactersWithSpaces>15183</CharactersWithSpaces>
  <SharedDoc>false</SharedDoc>
  <HLinks>
    <vt:vector size="12" baseType="variant">
      <vt:variant>
        <vt:i4>2031642</vt:i4>
      </vt:variant>
      <vt:variant>
        <vt:i4>3</vt:i4>
      </vt:variant>
      <vt:variant>
        <vt:i4>0</vt:i4>
      </vt:variant>
      <vt:variant>
        <vt:i4>5</vt:i4>
      </vt:variant>
      <vt:variant>
        <vt:lpwstr>http://www.szpital.mielec.pl/</vt:lpwstr>
      </vt:variant>
      <vt:variant>
        <vt:lpwstr/>
      </vt:variant>
      <vt:variant>
        <vt:i4>2031642</vt:i4>
      </vt:variant>
      <vt:variant>
        <vt:i4>0</vt:i4>
      </vt:variant>
      <vt:variant>
        <vt:i4>0</vt:i4>
      </vt:variant>
      <vt:variant>
        <vt:i4>5</vt:i4>
      </vt:variant>
      <vt:variant>
        <vt:lpwstr>http://www.szpital.mielec.pl/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ZESPÓŁ OPIEKI ZDROWOTNEJ SAMODZIELNY PUBLICZNY ZAKŁAD</dc:title>
  <dc:creator>Wioletta Węgrzyn</dc:creator>
  <cp:lastModifiedBy>Agnieszka Mydlarz</cp:lastModifiedBy>
  <cp:revision>10</cp:revision>
  <cp:lastPrinted>2023-06-19T09:23:00Z</cp:lastPrinted>
  <dcterms:created xsi:type="dcterms:W3CDTF">2023-06-19T06:06:00Z</dcterms:created>
  <dcterms:modified xsi:type="dcterms:W3CDTF">2026-01-21T08:37:00Z</dcterms:modified>
</cp:coreProperties>
</file>